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CC5" w:rsidRDefault="00850CC5" w:rsidP="00850CC5">
      <w:pPr>
        <w:jc w:val="center"/>
        <w:rPr>
          <w:rFonts w:ascii="Times New Roman" w:hAnsi="Times New Roman" w:cs="Times New Roman"/>
          <w:b/>
        </w:rPr>
      </w:pPr>
      <w:r>
        <w:rPr>
          <w:noProof/>
          <w:lang w:val="ru-RU" w:eastAsia="ru-RU" w:bidi="ar-SA"/>
        </w:rPr>
        <w:drawing>
          <wp:inline distT="0" distB="0" distL="0" distR="0" wp14:anchorId="3EC5B4DA" wp14:editId="41B7E9DC">
            <wp:extent cx="5143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704850"/>
                    </a:xfrm>
                    <a:prstGeom prst="rect">
                      <a:avLst/>
                    </a:prstGeom>
                    <a:solidFill>
                      <a:srgbClr val="FFFFFF"/>
                    </a:solidFill>
                    <a:ln>
                      <a:noFill/>
                    </a:ln>
                  </pic:spPr>
                </pic:pic>
              </a:graphicData>
            </a:graphic>
          </wp:inline>
        </w:drawing>
      </w:r>
    </w:p>
    <w:p w:rsidR="00850CC5" w:rsidRDefault="00850CC5" w:rsidP="00850CC5">
      <w:pPr>
        <w:jc w:val="center"/>
        <w:rPr>
          <w:rFonts w:ascii="Times New Roman" w:hAnsi="Times New Roman" w:cs="Times New Roman"/>
          <w:b/>
          <w:lang w:eastAsia="ru-RU"/>
        </w:rPr>
      </w:pPr>
      <w:r>
        <w:rPr>
          <w:rFonts w:ascii="Times New Roman" w:hAnsi="Times New Roman" w:cs="Times New Roman"/>
          <w:b/>
        </w:rPr>
        <w:t>БУЧАНСЬКА     МІСЬКА      РАДА</w:t>
      </w:r>
    </w:p>
    <w:p w:rsidR="00850CC5" w:rsidRDefault="00850CC5" w:rsidP="00850CC5">
      <w:pPr>
        <w:keepNext/>
        <w:pBdr>
          <w:bottom w:val="single" w:sz="12" w:space="1" w:color="00000A"/>
        </w:pBdr>
        <w:ind w:left="5812" w:hanging="5760"/>
        <w:jc w:val="center"/>
        <w:rPr>
          <w:rFonts w:ascii="Times New Roman" w:hAnsi="Times New Roman" w:cs="Times New Roman"/>
          <w:b/>
          <w:bCs/>
          <w:lang w:eastAsia="ru-RU"/>
        </w:rPr>
      </w:pPr>
      <w:r>
        <w:rPr>
          <w:rFonts w:ascii="Times New Roman" w:hAnsi="Times New Roman" w:cs="Times New Roman"/>
          <w:b/>
          <w:lang w:eastAsia="ru-RU"/>
        </w:rPr>
        <w:t>КИЇВСЬКОЇ ОБЛАСТІ</w:t>
      </w:r>
    </w:p>
    <w:p w:rsidR="00850CC5" w:rsidRDefault="00850CC5" w:rsidP="00850CC5">
      <w:pPr>
        <w:jc w:val="center"/>
        <w:rPr>
          <w:rFonts w:ascii="Times New Roman" w:hAnsi="Times New Roman" w:cs="Times New Roman"/>
          <w:b/>
          <w:bCs/>
          <w:lang w:eastAsia="ru-RU"/>
        </w:rPr>
      </w:pPr>
      <w:r>
        <w:rPr>
          <w:rFonts w:ascii="Times New Roman" w:hAnsi="Times New Roman" w:cs="Times New Roman"/>
          <w:b/>
          <w:lang w:val="ru-RU" w:eastAsia="ru-RU"/>
        </w:rPr>
        <w:t xml:space="preserve">СОРОК ПЕРША </w:t>
      </w:r>
      <w:proofErr w:type="gramStart"/>
      <w:r>
        <w:rPr>
          <w:rFonts w:ascii="Times New Roman" w:hAnsi="Times New Roman" w:cs="Times New Roman"/>
          <w:b/>
          <w:lang w:eastAsia="ru-RU"/>
        </w:rPr>
        <w:t>СЕСІЯ  СЬОМОГО</w:t>
      </w:r>
      <w:proofErr w:type="gramEnd"/>
      <w:r>
        <w:rPr>
          <w:rFonts w:ascii="Times New Roman" w:hAnsi="Times New Roman" w:cs="Times New Roman"/>
          <w:b/>
          <w:lang w:eastAsia="ru-RU"/>
        </w:rPr>
        <w:t xml:space="preserve">    СКЛИКАННЯ</w:t>
      </w:r>
    </w:p>
    <w:p w:rsidR="00850CC5" w:rsidRDefault="00850CC5" w:rsidP="00850CC5">
      <w:pPr>
        <w:tabs>
          <w:tab w:val="left" w:pos="4350"/>
        </w:tabs>
        <w:rPr>
          <w:rFonts w:ascii="Times New Roman" w:hAnsi="Times New Roman" w:cs="Times New Roman"/>
          <w:b/>
          <w:lang w:eastAsia="ru-RU"/>
        </w:rPr>
      </w:pPr>
      <w:r>
        <w:rPr>
          <w:rFonts w:ascii="Times New Roman" w:hAnsi="Times New Roman" w:cs="Times New Roman"/>
          <w:b/>
          <w:bCs/>
          <w:lang w:eastAsia="ru-RU"/>
        </w:rPr>
        <w:tab/>
      </w:r>
    </w:p>
    <w:p w:rsidR="00850CC5" w:rsidRDefault="00850CC5" w:rsidP="00850CC5">
      <w:pPr>
        <w:keepNext/>
        <w:rPr>
          <w:rFonts w:ascii="Times New Roman" w:hAnsi="Times New Roman" w:cs="Times New Roman"/>
          <w:b/>
          <w:lang w:eastAsia="ru-RU"/>
        </w:rPr>
      </w:pPr>
    </w:p>
    <w:p w:rsidR="00850CC5" w:rsidRDefault="00850CC5" w:rsidP="00850CC5">
      <w:pPr>
        <w:keepNext/>
        <w:jc w:val="center"/>
        <w:rPr>
          <w:rFonts w:ascii="Times New Roman" w:hAnsi="Times New Roman" w:cs="Times New Roman"/>
          <w:lang w:eastAsia="ru-RU"/>
        </w:rPr>
      </w:pPr>
      <w:r>
        <w:rPr>
          <w:rFonts w:ascii="Times New Roman" w:hAnsi="Times New Roman" w:cs="Times New Roman"/>
          <w:b/>
          <w:lang w:eastAsia="ru-RU"/>
        </w:rPr>
        <w:t xml:space="preserve">Р  І   Ш   Е   Н   </w:t>
      </w:r>
      <w:proofErr w:type="spellStart"/>
      <w:r>
        <w:rPr>
          <w:rFonts w:ascii="Times New Roman" w:hAnsi="Times New Roman" w:cs="Times New Roman"/>
          <w:b/>
          <w:lang w:eastAsia="ru-RU"/>
        </w:rPr>
        <w:t>Н</w:t>
      </w:r>
      <w:proofErr w:type="spellEnd"/>
      <w:r>
        <w:rPr>
          <w:rFonts w:ascii="Times New Roman" w:hAnsi="Times New Roman" w:cs="Times New Roman"/>
          <w:b/>
          <w:lang w:eastAsia="ru-RU"/>
        </w:rPr>
        <w:t xml:space="preserve">   Я</w:t>
      </w:r>
    </w:p>
    <w:p w:rsidR="00850CC5" w:rsidRDefault="00850CC5" w:rsidP="00850CC5">
      <w:pPr>
        <w:rPr>
          <w:rFonts w:ascii="Times New Roman" w:hAnsi="Times New Roman" w:cs="Times New Roman"/>
          <w:lang w:eastAsia="ru-RU"/>
        </w:rPr>
      </w:pPr>
    </w:p>
    <w:p w:rsidR="00850CC5" w:rsidRPr="00270395" w:rsidRDefault="00850CC5" w:rsidP="00850CC5">
      <w:pPr>
        <w:keepNext/>
        <w:rPr>
          <w:rFonts w:ascii="Times New Roman" w:hAnsi="Times New Roman" w:cs="Times New Roman"/>
          <w:b/>
          <w:lang w:val="ru-RU" w:eastAsia="ru-RU"/>
        </w:rPr>
      </w:pPr>
      <w:r>
        <w:rPr>
          <w:rFonts w:ascii="Times New Roman" w:hAnsi="Times New Roman" w:cs="Times New Roman"/>
          <w:b/>
          <w:lang w:eastAsia="ru-RU"/>
        </w:rPr>
        <w:t xml:space="preserve">« 17 »  </w:t>
      </w:r>
      <w:proofErr w:type="spellStart"/>
      <w:r>
        <w:rPr>
          <w:rFonts w:ascii="Times New Roman" w:hAnsi="Times New Roman" w:cs="Times New Roman"/>
          <w:b/>
          <w:lang w:val="ru-RU" w:eastAsia="ru-RU"/>
        </w:rPr>
        <w:t>липня</w:t>
      </w:r>
      <w:proofErr w:type="spellEnd"/>
      <w:r>
        <w:rPr>
          <w:rFonts w:ascii="Times New Roman" w:hAnsi="Times New Roman" w:cs="Times New Roman"/>
          <w:b/>
          <w:lang w:val="ru-RU" w:eastAsia="ru-RU"/>
        </w:rPr>
        <w:t xml:space="preserve"> </w:t>
      </w:r>
      <w:r>
        <w:rPr>
          <w:rFonts w:ascii="Times New Roman" w:hAnsi="Times New Roman" w:cs="Times New Roman"/>
          <w:b/>
          <w:lang w:eastAsia="ru-RU"/>
        </w:rPr>
        <w:t>201</w:t>
      </w:r>
      <w:r>
        <w:rPr>
          <w:rFonts w:ascii="Times New Roman" w:hAnsi="Times New Roman" w:cs="Times New Roman"/>
          <w:b/>
          <w:lang w:val="ru-RU" w:eastAsia="ru-RU"/>
        </w:rPr>
        <w:t>8</w:t>
      </w:r>
      <w:r>
        <w:rPr>
          <w:rFonts w:ascii="Times New Roman" w:hAnsi="Times New Roman" w:cs="Times New Roman"/>
          <w:b/>
          <w:lang w:eastAsia="ru-RU"/>
        </w:rPr>
        <w:t xml:space="preserve"> р. </w:t>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t xml:space="preserve">                </w:t>
      </w:r>
      <w:r>
        <w:rPr>
          <w:rFonts w:ascii="Times New Roman" w:hAnsi="Times New Roman" w:cs="Times New Roman"/>
          <w:b/>
          <w:lang w:eastAsia="ru-RU"/>
        </w:rPr>
        <w:tab/>
        <w:t xml:space="preserve">      </w:t>
      </w:r>
      <w:r>
        <w:rPr>
          <w:rFonts w:ascii="Times New Roman" w:hAnsi="Times New Roman" w:cs="Times New Roman"/>
          <w:b/>
          <w:lang w:val="ru-RU" w:eastAsia="ru-RU"/>
        </w:rPr>
        <w:t xml:space="preserve">    </w:t>
      </w:r>
      <w:r>
        <w:rPr>
          <w:rFonts w:ascii="Times New Roman" w:hAnsi="Times New Roman" w:cs="Times New Roman"/>
          <w:b/>
          <w:lang w:eastAsia="ru-RU"/>
        </w:rPr>
        <w:t xml:space="preserve"> № 2183 - 41- </w:t>
      </w:r>
      <w:r>
        <w:rPr>
          <w:rFonts w:ascii="Times New Roman" w:hAnsi="Times New Roman" w:cs="Times New Roman"/>
          <w:b/>
          <w:lang w:val="en-US" w:eastAsia="ru-RU"/>
        </w:rPr>
        <w:t>VII</w:t>
      </w:r>
    </w:p>
    <w:p w:rsidR="00850CC5" w:rsidRDefault="00850CC5" w:rsidP="00850CC5">
      <w:pPr>
        <w:rPr>
          <w:rFonts w:ascii="Times New Roman" w:hAnsi="Times New Roman" w:cs="Times New Roman"/>
          <w:lang w:eastAsia="ru-RU"/>
        </w:rPr>
      </w:pPr>
    </w:p>
    <w:p w:rsidR="00850CC5" w:rsidRDefault="00850CC5" w:rsidP="00850CC5">
      <w:pPr>
        <w:rPr>
          <w:rFonts w:ascii="Times New Roman" w:hAnsi="Times New Roman" w:cs="Times New Roman"/>
          <w:lang w:eastAsia="ru-RU"/>
        </w:rPr>
      </w:pPr>
    </w:p>
    <w:p w:rsidR="00850CC5" w:rsidRDefault="00850CC5" w:rsidP="00850CC5">
      <w:pPr>
        <w:rPr>
          <w:rFonts w:ascii="Times New Roman" w:hAnsi="Times New Roman" w:cs="Times New Roman"/>
          <w:lang w:eastAsia="ru-RU"/>
        </w:rPr>
      </w:pPr>
    </w:p>
    <w:p w:rsidR="00850CC5" w:rsidRDefault="00850CC5" w:rsidP="00850CC5">
      <w:pPr>
        <w:rPr>
          <w:rFonts w:ascii="Times New Roman" w:hAnsi="Times New Roman" w:cs="Times New Roman"/>
          <w:b/>
          <w:lang w:val="ru-RU" w:eastAsia="ru-RU"/>
        </w:rPr>
      </w:pPr>
      <w:r>
        <w:rPr>
          <w:rFonts w:ascii="Times New Roman" w:hAnsi="Times New Roman" w:cs="Times New Roman"/>
          <w:b/>
          <w:lang w:eastAsia="ru-RU"/>
        </w:rPr>
        <w:t xml:space="preserve">Про встановлення ставок єдиного </w:t>
      </w:r>
    </w:p>
    <w:p w:rsidR="00850CC5" w:rsidRDefault="00850CC5" w:rsidP="00850CC5">
      <w:pPr>
        <w:rPr>
          <w:rFonts w:ascii="Times New Roman" w:hAnsi="Times New Roman" w:cs="Times New Roman"/>
          <w:b/>
          <w:lang w:eastAsia="ru-RU"/>
        </w:rPr>
      </w:pPr>
      <w:r>
        <w:rPr>
          <w:rFonts w:ascii="Times New Roman" w:hAnsi="Times New Roman" w:cs="Times New Roman"/>
          <w:b/>
          <w:lang w:eastAsia="ru-RU"/>
        </w:rPr>
        <w:t>податку на території міста Буча</w:t>
      </w:r>
    </w:p>
    <w:p w:rsidR="00850CC5" w:rsidRDefault="00850CC5" w:rsidP="00850CC5">
      <w:pPr>
        <w:rPr>
          <w:rFonts w:ascii="Times New Roman" w:hAnsi="Times New Roman" w:cs="Times New Roman"/>
          <w:b/>
          <w:lang w:eastAsia="ru-RU"/>
        </w:rPr>
      </w:pPr>
      <w:r>
        <w:rPr>
          <w:rFonts w:ascii="Times New Roman" w:hAnsi="Times New Roman" w:cs="Times New Roman"/>
          <w:b/>
          <w:lang w:eastAsia="ru-RU"/>
        </w:rPr>
        <w:t>на 2019 рік</w:t>
      </w:r>
    </w:p>
    <w:p w:rsidR="00850CC5" w:rsidRPr="00B135A7" w:rsidRDefault="00850CC5" w:rsidP="00850CC5">
      <w:pPr>
        <w:rPr>
          <w:rFonts w:ascii="Times New Roman" w:hAnsi="Times New Roman" w:cs="Times New Roman"/>
          <w:b/>
          <w:lang w:eastAsia="ru-RU"/>
        </w:rPr>
      </w:pPr>
    </w:p>
    <w:p w:rsidR="00850CC5" w:rsidRDefault="00850CC5" w:rsidP="00850CC5">
      <w:pPr>
        <w:rPr>
          <w:rFonts w:ascii="Times New Roman" w:hAnsi="Times New Roman" w:cs="Times New Roman"/>
          <w:lang w:eastAsia="ru-RU"/>
        </w:rPr>
      </w:pPr>
    </w:p>
    <w:p w:rsidR="00850CC5" w:rsidRDefault="00850CC5" w:rsidP="00850CC5">
      <w:pPr>
        <w:rPr>
          <w:rFonts w:ascii="Times New Roman" w:hAnsi="Times New Roman" w:cs="Times New Roman"/>
          <w:lang w:eastAsia="ru-RU"/>
        </w:rPr>
      </w:pPr>
    </w:p>
    <w:p w:rsidR="00850CC5" w:rsidRDefault="00850CC5" w:rsidP="00850CC5">
      <w:pPr>
        <w:rPr>
          <w:rFonts w:ascii="Times New Roman" w:hAnsi="Times New Roman" w:cs="Times New Roman"/>
          <w:lang w:eastAsia="ru-RU"/>
        </w:rPr>
      </w:pPr>
    </w:p>
    <w:p w:rsidR="00850CC5" w:rsidRPr="00B135A7" w:rsidRDefault="00850CC5" w:rsidP="00850CC5">
      <w:pPr>
        <w:ind w:firstLine="708"/>
        <w:jc w:val="both"/>
        <w:rPr>
          <w:rFonts w:ascii="Times New Roman" w:hAnsi="Times New Roman" w:cs="Times New Roman"/>
          <w:lang w:eastAsia="ru-RU"/>
        </w:rPr>
      </w:pPr>
      <w:r w:rsidRPr="00B135A7">
        <w:rPr>
          <w:rFonts w:ascii="Times New Roman" w:hAnsi="Times New Roman" w:cs="Times New Roman"/>
          <w:lang w:eastAsia="ru-RU"/>
        </w:rPr>
        <w:t>На виконання ст. 10, 12, 293 Податкового кодексу України із змінами та доповненнями, керуючись п.</w:t>
      </w:r>
      <w:r>
        <w:rPr>
          <w:rFonts w:ascii="Times New Roman" w:hAnsi="Times New Roman" w:cs="Times New Roman"/>
          <w:lang w:eastAsia="ru-RU"/>
        </w:rPr>
        <w:t xml:space="preserve"> </w:t>
      </w:r>
      <w:r w:rsidRPr="00B135A7">
        <w:rPr>
          <w:rFonts w:ascii="Times New Roman" w:hAnsi="Times New Roman" w:cs="Times New Roman"/>
          <w:lang w:eastAsia="ru-RU"/>
        </w:rPr>
        <w:t>24 ст.</w:t>
      </w:r>
      <w:r>
        <w:rPr>
          <w:rFonts w:ascii="Times New Roman" w:hAnsi="Times New Roman" w:cs="Times New Roman"/>
          <w:lang w:eastAsia="ru-RU"/>
        </w:rPr>
        <w:t xml:space="preserve"> </w:t>
      </w:r>
      <w:r w:rsidRPr="00B135A7">
        <w:rPr>
          <w:rFonts w:ascii="Times New Roman" w:hAnsi="Times New Roman" w:cs="Times New Roman"/>
          <w:lang w:eastAsia="ru-RU"/>
        </w:rPr>
        <w:t>26 Закону України «Про місцеве самоврядування в Україні» міська рада</w:t>
      </w:r>
    </w:p>
    <w:p w:rsidR="00850CC5" w:rsidRPr="00B135A7" w:rsidRDefault="00850CC5" w:rsidP="00850CC5">
      <w:pPr>
        <w:rPr>
          <w:rFonts w:ascii="Times New Roman" w:hAnsi="Times New Roman" w:cs="Times New Roman"/>
          <w:lang w:eastAsia="ru-RU"/>
        </w:rPr>
      </w:pPr>
    </w:p>
    <w:p w:rsidR="00850CC5" w:rsidRDefault="00850CC5" w:rsidP="00850CC5">
      <w:pPr>
        <w:rPr>
          <w:rFonts w:ascii="Times New Roman" w:hAnsi="Times New Roman" w:cs="Times New Roman"/>
          <w:lang w:eastAsia="ru-RU"/>
        </w:rPr>
      </w:pPr>
    </w:p>
    <w:p w:rsidR="00850CC5" w:rsidRDefault="00850CC5" w:rsidP="00850CC5">
      <w:pPr>
        <w:rPr>
          <w:rFonts w:ascii="Times New Roman" w:hAnsi="Times New Roman" w:cs="Times New Roman"/>
          <w:lang w:eastAsia="ru-RU"/>
        </w:rPr>
      </w:pPr>
      <w:r>
        <w:rPr>
          <w:rFonts w:ascii="Times New Roman" w:hAnsi="Times New Roman" w:cs="Times New Roman"/>
          <w:b/>
          <w:lang w:eastAsia="ru-RU"/>
        </w:rPr>
        <w:t>ВИРІШИЛА:</w:t>
      </w:r>
    </w:p>
    <w:p w:rsidR="00850CC5" w:rsidRDefault="00850CC5" w:rsidP="00850CC5">
      <w:pPr>
        <w:rPr>
          <w:rFonts w:ascii="Times New Roman" w:hAnsi="Times New Roman" w:cs="Times New Roman"/>
          <w:lang w:eastAsia="ru-RU"/>
        </w:rPr>
      </w:pPr>
    </w:p>
    <w:p w:rsidR="00850CC5" w:rsidRPr="00FC39E8" w:rsidRDefault="00850CC5" w:rsidP="00850CC5">
      <w:pPr>
        <w:ind w:firstLine="142"/>
        <w:jc w:val="both"/>
        <w:rPr>
          <w:rFonts w:ascii="Times New Roman" w:hAnsi="Times New Roman" w:cs="Times New Roman"/>
          <w:lang w:eastAsia="ru-RU"/>
        </w:rPr>
      </w:pPr>
      <w:r w:rsidRPr="00FC39E8">
        <w:rPr>
          <w:rFonts w:ascii="Times New Roman" w:hAnsi="Times New Roman" w:cs="Times New Roman"/>
          <w:color w:val="000000"/>
          <w:lang w:eastAsia="ru-RU"/>
        </w:rPr>
        <w:t xml:space="preserve">1.  </w:t>
      </w:r>
      <w:r>
        <w:rPr>
          <w:rFonts w:ascii="Times New Roman" w:hAnsi="Times New Roman" w:cs="Times New Roman"/>
          <w:color w:val="000000"/>
          <w:lang w:eastAsia="ru-RU"/>
        </w:rPr>
        <w:t xml:space="preserve"> </w:t>
      </w:r>
      <w:r w:rsidRPr="00FC39E8">
        <w:rPr>
          <w:rFonts w:ascii="Times New Roman" w:hAnsi="Times New Roman" w:cs="Times New Roman"/>
          <w:color w:val="000000"/>
          <w:lang w:eastAsia="ru-RU"/>
        </w:rPr>
        <w:t>Встановити ставки єдиного податку на території м. Буча на 2019 рік згідно Додатку.</w:t>
      </w:r>
    </w:p>
    <w:p w:rsidR="00850CC5" w:rsidRPr="00FC39E8" w:rsidRDefault="00850CC5" w:rsidP="00850CC5">
      <w:pPr>
        <w:numPr>
          <w:ilvl w:val="0"/>
          <w:numId w:val="12"/>
        </w:numPr>
        <w:ind w:left="499" w:hanging="357"/>
        <w:jc w:val="both"/>
        <w:rPr>
          <w:rFonts w:ascii="Times New Roman" w:eastAsia="Times New Roman" w:hAnsi="Times New Roman" w:cs="Times New Roman"/>
          <w:lang w:eastAsia="ru-RU"/>
        </w:rPr>
      </w:pPr>
      <w:r w:rsidRPr="00FC39E8">
        <w:rPr>
          <w:rFonts w:ascii="Times New Roman" w:eastAsia="Times New Roman" w:hAnsi="Times New Roman" w:cs="Times New Roman"/>
          <w:lang w:eastAsia="ru-RU"/>
        </w:rPr>
        <w:t xml:space="preserve">Рішення Бучанської міської ради </w:t>
      </w:r>
      <w:r w:rsidRPr="00FC39E8">
        <w:rPr>
          <w:rFonts w:ascii="Times New Roman" w:hAnsi="Times New Roman" w:cs="Times New Roman"/>
          <w:lang w:eastAsia="ru-RU"/>
        </w:rPr>
        <w:t>«Про встановлення ставок єдиного податку для фізичних осіб-підприємців, які здійснюють господарську діяльність на території міста Буча» № 2053-65-</w:t>
      </w:r>
      <w:r w:rsidRPr="00FC39E8">
        <w:rPr>
          <w:rFonts w:ascii="Times New Roman" w:hAnsi="Times New Roman" w:cs="Times New Roman"/>
          <w:lang w:val="en-US" w:eastAsia="ru-RU"/>
        </w:rPr>
        <w:t>VI</w:t>
      </w:r>
      <w:r w:rsidRPr="00FC39E8">
        <w:rPr>
          <w:rFonts w:ascii="Times New Roman" w:hAnsi="Times New Roman" w:cs="Times New Roman"/>
          <w:lang w:eastAsia="ru-RU"/>
        </w:rPr>
        <w:t xml:space="preserve"> від 29.01.2015 р. із змінами та доповненнями вважати таким, що втратило чинність.</w:t>
      </w:r>
    </w:p>
    <w:p w:rsidR="00850CC5" w:rsidRPr="00FC39E8" w:rsidRDefault="00850CC5" w:rsidP="00850CC5">
      <w:pPr>
        <w:numPr>
          <w:ilvl w:val="0"/>
          <w:numId w:val="12"/>
        </w:numPr>
        <w:ind w:left="499" w:hanging="357"/>
        <w:jc w:val="both"/>
        <w:rPr>
          <w:rFonts w:ascii="Times New Roman" w:hAnsi="Times New Roman" w:cs="Times New Roman"/>
          <w:color w:val="000000"/>
          <w:lang w:eastAsia="ru-RU"/>
        </w:rPr>
      </w:pPr>
      <w:r w:rsidRPr="00FC39E8">
        <w:rPr>
          <w:rFonts w:ascii="Times New Roman" w:hAnsi="Times New Roman" w:cs="Times New Roman"/>
          <w:color w:val="000000"/>
          <w:lang w:eastAsia="ru-RU"/>
        </w:rPr>
        <w:t>Дане рішення вступає в дію з 01.01.2019 року.</w:t>
      </w:r>
    </w:p>
    <w:p w:rsidR="00850CC5" w:rsidRPr="00F459A3" w:rsidRDefault="00850CC5" w:rsidP="00850CC5">
      <w:pPr>
        <w:numPr>
          <w:ilvl w:val="0"/>
          <w:numId w:val="12"/>
        </w:numPr>
        <w:ind w:left="499" w:hanging="357"/>
        <w:jc w:val="both"/>
        <w:rPr>
          <w:rFonts w:ascii="Times New Roman" w:hAnsi="Times New Roman" w:cs="Times New Roman"/>
          <w:lang w:eastAsia="ru-RU"/>
        </w:rPr>
      </w:pPr>
      <w:r w:rsidRPr="00FC39E8">
        <w:rPr>
          <w:rFonts w:ascii="Times New Roman" w:hAnsi="Times New Roman" w:cs="Times New Roman"/>
          <w:color w:val="000000"/>
          <w:lang w:eastAsia="ru-RU"/>
        </w:rPr>
        <w:t>Відділу економіки оприлюднити дане рішення в місцевих засобах інформації або на офіційному сайті Бучанської міської ради.</w:t>
      </w:r>
    </w:p>
    <w:p w:rsidR="00850CC5" w:rsidRDefault="00850CC5" w:rsidP="00850CC5">
      <w:pPr>
        <w:numPr>
          <w:ilvl w:val="0"/>
          <w:numId w:val="12"/>
        </w:numPr>
        <w:jc w:val="both"/>
        <w:rPr>
          <w:rFonts w:ascii="Times New Roman" w:hAnsi="Times New Roman" w:cs="Times New Roman"/>
          <w:lang w:eastAsia="ru-RU"/>
        </w:rPr>
      </w:pPr>
      <w:r>
        <w:rPr>
          <w:rFonts w:ascii="Times New Roman" w:hAnsi="Times New Roman"/>
          <w:lang w:eastAsia="ru-RU"/>
        </w:rPr>
        <w:t>Контроль за сплатою єдиного податку покладається на </w:t>
      </w:r>
      <w:proofErr w:type="spellStart"/>
      <w:r>
        <w:rPr>
          <w:rFonts w:ascii="Times New Roman" w:hAnsi="Times New Roman"/>
          <w:lang w:eastAsia="ru-RU"/>
        </w:rPr>
        <w:t>Ірпінське</w:t>
      </w:r>
      <w:proofErr w:type="spellEnd"/>
      <w:r>
        <w:rPr>
          <w:rFonts w:ascii="Times New Roman" w:hAnsi="Times New Roman"/>
          <w:lang w:eastAsia="ru-RU"/>
        </w:rPr>
        <w:t xml:space="preserve"> відділення Вишгородської ОДПІ ГУ ДФС у Київській області.</w:t>
      </w:r>
    </w:p>
    <w:p w:rsidR="00850CC5" w:rsidRPr="00FC39E8" w:rsidRDefault="00850CC5" w:rsidP="00850CC5">
      <w:pPr>
        <w:numPr>
          <w:ilvl w:val="0"/>
          <w:numId w:val="12"/>
        </w:numPr>
        <w:spacing w:before="120"/>
        <w:ind w:left="426" w:hanging="284"/>
        <w:jc w:val="both"/>
        <w:rPr>
          <w:rFonts w:ascii="Times New Roman" w:hAnsi="Times New Roman" w:cs="Times New Roman"/>
          <w:lang w:eastAsia="ru-RU"/>
        </w:rPr>
      </w:pPr>
      <w:r w:rsidRPr="00FC39E8">
        <w:rPr>
          <w:rFonts w:ascii="Times New Roman" w:hAnsi="Times New Roman" w:cs="Times New Roman"/>
          <w:lang w:eastAsia="ru-RU"/>
        </w:rPr>
        <w:t xml:space="preserve">Контроль за виконанням даного рішення покласти на постійну комісію з питань </w:t>
      </w:r>
      <w:r>
        <w:rPr>
          <w:rFonts w:ascii="Times New Roman" w:hAnsi="Times New Roman" w:cs="Times New Roman"/>
          <w:lang w:eastAsia="ru-RU"/>
        </w:rPr>
        <w:t xml:space="preserve"> </w:t>
      </w:r>
      <w:r w:rsidRPr="00FC39E8">
        <w:rPr>
          <w:rFonts w:ascii="Times New Roman" w:hAnsi="Times New Roman" w:cs="Times New Roman"/>
          <w:lang w:eastAsia="ru-RU"/>
        </w:rPr>
        <w:t>соціально-економічного розвитку, підприємництва, житлово-комунального господарства, бюджету, фінансів та інвестування.</w:t>
      </w:r>
    </w:p>
    <w:p w:rsidR="00850CC5" w:rsidRPr="00FC39E8" w:rsidRDefault="00850CC5" w:rsidP="00850CC5">
      <w:pPr>
        <w:spacing w:before="120"/>
        <w:ind w:left="360"/>
        <w:rPr>
          <w:rFonts w:ascii="Times New Roman" w:hAnsi="Times New Roman" w:cs="Times New Roman"/>
          <w:lang w:eastAsia="ru-RU"/>
        </w:rPr>
      </w:pPr>
    </w:p>
    <w:p w:rsidR="00850CC5" w:rsidRDefault="00850CC5" w:rsidP="00850CC5">
      <w:pPr>
        <w:rPr>
          <w:rFonts w:ascii="Times New Roman" w:hAnsi="Times New Roman" w:cs="Times New Roman"/>
          <w:lang w:eastAsia="ru-RU"/>
        </w:rPr>
      </w:pPr>
    </w:p>
    <w:p w:rsidR="00850CC5" w:rsidRDefault="00850CC5" w:rsidP="00850CC5">
      <w:pPr>
        <w:rPr>
          <w:rFonts w:ascii="Times New Roman" w:hAnsi="Times New Roman" w:cs="Times New Roman"/>
          <w:lang w:eastAsia="ru-RU"/>
        </w:rPr>
      </w:pPr>
    </w:p>
    <w:p w:rsidR="00850CC5" w:rsidRPr="00CF109C" w:rsidRDefault="00850CC5" w:rsidP="00850CC5">
      <w:pPr>
        <w:tabs>
          <w:tab w:val="right" w:pos="9638"/>
        </w:tabs>
        <w:rPr>
          <w:rFonts w:ascii="Times New Roman" w:hAnsi="Times New Roman" w:cs="Times New Roman"/>
          <w:b/>
          <w:lang w:eastAsia="ru-RU"/>
        </w:rPr>
      </w:pPr>
      <w:r>
        <w:rPr>
          <w:rFonts w:ascii="Times New Roman" w:hAnsi="Times New Roman" w:cs="Times New Roman"/>
          <w:b/>
          <w:lang w:eastAsia="ru-RU"/>
        </w:rPr>
        <w:t xml:space="preserve">        Міський голова                                                                                 </w:t>
      </w:r>
      <w:r>
        <w:rPr>
          <w:rFonts w:ascii="Times New Roman" w:hAnsi="Times New Roman" w:cs="Times New Roman"/>
          <w:b/>
          <w:lang w:eastAsia="ru-RU"/>
        </w:rPr>
        <w:tab/>
        <w:t xml:space="preserve"> </w:t>
      </w:r>
      <w:proofErr w:type="spellStart"/>
      <w:r>
        <w:rPr>
          <w:rFonts w:ascii="Times New Roman" w:hAnsi="Times New Roman" w:cs="Times New Roman"/>
          <w:b/>
          <w:lang w:eastAsia="ru-RU"/>
        </w:rPr>
        <w:t>А.П.Федорук</w:t>
      </w:r>
      <w:proofErr w:type="spellEnd"/>
    </w:p>
    <w:p w:rsidR="00850CC5" w:rsidRPr="003A03CD" w:rsidRDefault="00850CC5" w:rsidP="00850CC5">
      <w:pPr>
        <w:rPr>
          <w:rFonts w:ascii="Times New Roman" w:eastAsia="Times New Roman" w:hAnsi="Times New Roman" w:cs="Times New Roman"/>
          <w:b/>
          <w:lang w:val="ru-RU" w:eastAsia="ru-RU"/>
        </w:rPr>
      </w:pPr>
    </w:p>
    <w:p w:rsidR="00850CC5" w:rsidRDefault="00850CC5" w:rsidP="00850CC5">
      <w:pPr>
        <w:rPr>
          <w:rFonts w:ascii="Times New Roman" w:eastAsia="Times New Roman" w:hAnsi="Times New Roman" w:cs="Times New Roman"/>
          <w:b/>
          <w:lang w:val="ru-RU" w:eastAsia="ru-RU"/>
        </w:rPr>
      </w:pPr>
    </w:p>
    <w:p w:rsidR="00850CC5" w:rsidRDefault="00850CC5" w:rsidP="00850CC5">
      <w:pPr>
        <w:rPr>
          <w:rFonts w:ascii="Times New Roman" w:eastAsia="Times New Roman" w:hAnsi="Times New Roman" w:cs="Times New Roman"/>
          <w:b/>
          <w:lang w:val="ru-RU" w:eastAsia="ru-RU"/>
        </w:rPr>
      </w:pPr>
    </w:p>
    <w:p w:rsidR="00850CC5" w:rsidRDefault="00850CC5" w:rsidP="00850CC5">
      <w:pPr>
        <w:rPr>
          <w:rFonts w:ascii="Times New Roman" w:eastAsia="Times New Roman" w:hAnsi="Times New Roman" w:cs="Times New Roman"/>
          <w:b/>
          <w:lang w:val="ru-RU" w:eastAsia="ru-RU"/>
        </w:rPr>
      </w:pPr>
    </w:p>
    <w:p w:rsidR="00850CC5" w:rsidRDefault="00850CC5" w:rsidP="00850CC5">
      <w:pPr>
        <w:ind w:left="5245"/>
        <w:jc w:val="center"/>
        <w:rPr>
          <w:rFonts w:ascii="Times New Roman" w:eastAsia="Times New Roman" w:hAnsi="Times New Roman" w:cs="Times New Roman"/>
          <w:b/>
          <w:lang w:val="ru-RU" w:eastAsia="ru-RU"/>
        </w:rPr>
      </w:pPr>
    </w:p>
    <w:p w:rsidR="00850CC5" w:rsidRDefault="00850CC5" w:rsidP="00850CC5">
      <w:pPr>
        <w:ind w:left="5245"/>
        <w:rPr>
          <w:rFonts w:ascii="Times New Roman" w:eastAsia="Times New Roman" w:hAnsi="Times New Roman" w:cs="Times New Roman"/>
          <w:b/>
          <w:lang w:eastAsia="ru-RU"/>
        </w:rPr>
      </w:pPr>
    </w:p>
    <w:p w:rsidR="00850CC5" w:rsidRDefault="00850CC5" w:rsidP="00850CC5">
      <w:pPr>
        <w:ind w:left="5245"/>
        <w:rPr>
          <w:rFonts w:ascii="Times New Roman" w:eastAsia="Times New Roman" w:hAnsi="Times New Roman" w:cs="Times New Roman"/>
          <w:b/>
          <w:lang w:eastAsia="ru-RU"/>
        </w:rPr>
      </w:pPr>
      <w:bookmarkStart w:id="0" w:name="_GoBack"/>
      <w:bookmarkEnd w:id="0"/>
      <w:r>
        <w:rPr>
          <w:rFonts w:ascii="Times New Roman" w:eastAsia="Times New Roman" w:hAnsi="Times New Roman" w:cs="Times New Roman"/>
          <w:b/>
          <w:lang w:eastAsia="ru-RU"/>
        </w:rPr>
        <w:lastRenderedPageBreak/>
        <w:t>Додаток</w:t>
      </w:r>
    </w:p>
    <w:p w:rsidR="00850CC5" w:rsidRDefault="00850CC5" w:rsidP="00850CC5">
      <w:pPr>
        <w:ind w:left="5245"/>
        <w:rPr>
          <w:rFonts w:ascii="Times New Roman" w:eastAsia="Times New Roman" w:hAnsi="Times New Roman" w:cs="Times New Roman"/>
          <w:b/>
          <w:lang w:eastAsia="ru-RU"/>
        </w:rPr>
      </w:pPr>
      <w:r>
        <w:rPr>
          <w:rFonts w:ascii="Times New Roman" w:eastAsia="Times New Roman" w:hAnsi="Times New Roman" w:cs="Times New Roman"/>
          <w:b/>
          <w:lang w:eastAsia="ru-RU"/>
        </w:rPr>
        <w:t>до рішення Бучанської міської ради</w:t>
      </w:r>
    </w:p>
    <w:p w:rsidR="00850CC5" w:rsidRPr="00850CC5" w:rsidRDefault="00850CC5" w:rsidP="00850CC5">
      <w:pPr>
        <w:ind w:left="5245"/>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Pr="00270395">
        <w:rPr>
          <w:rFonts w:ascii="Times New Roman" w:eastAsia="Times New Roman" w:hAnsi="Times New Roman" w:cs="Times New Roman"/>
          <w:b/>
          <w:lang w:eastAsia="ru-RU"/>
        </w:rPr>
        <w:t>2183-41-</w:t>
      </w:r>
      <w:r>
        <w:rPr>
          <w:rFonts w:ascii="Times New Roman" w:eastAsia="Times New Roman" w:hAnsi="Times New Roman" w:cs="Times New Roman"/>
          <w:b/>
          <w:lang w:val="en-US" w:eastAsia="ru-RU"/>
        </w:rPr>
        <w:t>VII</w:t>
      </w:r>
      <w:r>
        <w:rPr>
          <w:rFonts w:ascii="Times New Roman" w:eastAsia="Times New Roman" w:hAnsi="Times New Roman" w:cs="Times New Roman"/>
          <w:b/>
          <w:lang w:eastAsia="ru-RU"/>
        </w:rPr>
        <w:t xml:space="preserve"> від « </w:t>
      </w:r>
      <w:r w:rsidRPr="00270395">
        <w:rPr>
          <w:rFonts w:ascii="Times New Roman" w:eastAsia="Times New Roman" w:hAnsi="Times New Roman" w:cs="Times New Roman"/>
          <w:b/>
          <w:lang w:eastAsia="ru-RU"/>
        </w:rPr>
        <w:t xml:space="preserve">17 </w:t>
      </w:r>
      <w:r>
        <w:rPr>
          <w:rFonts w:ascii="Times New Roman" w:eastAsia="Times New Roman" w:hAnsi="Times New Roman" w:cs="Times New Roman"/>
          <w:b/>
          <w:lang w:eastAsia="ru-RU"/>
        </w:rPr>
        <w:t>» липня 201</w:t>
      </w:r>
      <w:r w:rsidRPr="00270395">
        <w:rPr>
          <w:rFonts w:ascii="Times New Roman" w:eastAsia="Times New Roman" w:hAnsi="Times New Roman" w:cs="Times New Roman"/>
          <w:b/>
          <w:lang w:eastAsia="ru-RU"/>
        </w:rPr>
        <w:t xml:space="preserve">8 </w:t>
      </w:r>
      <w:r>
        <w:rPr>
          <w:rFonts w:ascii="Times New Roman" w:eastAsia="Times New Roman" w:hAnsi="Times New Roman" w:cs="Times New Roman"/>
          <w:b/>
          <w:lang w:eastAsia="ru-RU"/>
        </w:rPr>
        <w:t>р.</w:t>
      </w:r>
    </w:p>
    <w:p w:rsidR="00850CC5" w:rsidRDefault="00850CC5" w:rsidP="00850CC5">
      <w:pPr>
        <w:jc w:val="right"/>
        <w:rPr>
          <w:rFonts w:ascii="Times New Roman" w:eastAsia="Times New Roman" w:hAnsi="Times New Roman" w:cs="Times New Roman"/>
          <w:lang w:eastAsia="ru-RU"/>
        </w:rPr>
      </w:pPr>
    </w:p>
    <w:p w:rsidR="00850CC5" w:rsidRDefault="00850CC5" w:rsidP="00850CC5">
      <w:pPr>
        <w:spacing w:before="144" w:after="144"/>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Порядок встановлення ставок єдиного податку на території м. Буча на 2019 рік.</w:t>
      </w:r>
    </w:p>
    <w:p w:rsidR="00850CC5" w:rsidRDefault="00850CC5" w:rsidP="00850CC5">
      <w:pPr>
        <w:numPr>
          <w:ilvl w:val="0"/>
          <w:numId w:val="11"/>
        </w:numPr>
        <w:spacing w:before="144" w:after="144"/>
        <w:jc w:val="center"/>
        <w:rPr>
          <w:rFonts w:ascii="Times New Roman" w:eastAsia="Times New Roman" w:hAnsi="Times New Roman" w:cs="Times New Roman"/>
          <w:bCs/>
          <w:lang w:eastAsia="ru-RU"/>
        </w:rPr>
      </w:pPr>
      <w:r>
        <w:rPr>
          <w:rFonts w:ascii="Times New Roman" w:eastAsia="Times New Roman" w:hAnsi="Times New Roman" w:cs="Times New Roman"/>
          <w:b/>
          <w:lang w:eastAsia="ru-RU"/>
        </w:rPr>
        <w:t>Загальні положення</w:t>
      </w:r>
    </w:p>
    <w:p w:rsidR="00850CC5" w:rsidRDefault="00850CC5" w:rsidP="00850CC5">
      <w:pPr>
        <w:spacing w:before="144" w:after="144"/>
        <w:ind w:firstLine="360"/>
        <w:jc w:val="both"/>
        <w:rPr>
          <w:rFonts w:ascii="Times New Roman" w:eastAsia="Times New Roman" w:hAnsi="Times New Roman" w:cs="Times New Roman"/>
          <w:b/>
          <w:lang w:eastAsia="ru-RU"/>
        </w:rPr>
      </w:pPr>
      <w:r>
        <w:rPr>
          <w:rFonts w:ascii="Times New Roman" w:eastAsia="Times New Roman" w:hAnsi="Times New Roman" w:cs="Times New Roman"/>
          <w:bCs/>
          <w:lang w:eastAsia="ru-RU"/>
        </w:rPr>
        <w:t>Справляння єдиного податку в м.</w:t>
      </w:r>
      <w:r>
        <w:rPr>
          <w:rFonts w:ascii="Times New Roman" w:eastAsia="Times New Roman" w:hAnsi="Times New Roman" w:cs="Times New Roman"/>
          <w:bCs/>
          <w:lang w:val="ru-RU" w:eastAsia="ru-RU"/>
        </w:rPr>
        <w:t xml:space="preserve"> </w:t>
      </w:r>
      <w:r>
        <w:rPr>
          <w:rFonts w:ascii="Times New Roman" w:eastAsia="Times New Roman" w:hAnsi="Times New Roman" w:cs="Times New Roman"/>
          <w:bCs/>
          <w:lang w:eastAsia="ru-RU"/>
        </w:rPr>
        <w:t>Буча розроблено на підставі Податкового Кодексу України (розділ ХIV) та Закону України "Про місцеве самоврядування в Україні".</w:t>
      </w:r>
    </w:p>
    <w:p w:rsidR="00850CC5" w:rsidRDefault="00850CC5" w:rsidP="00850CC5">
      <w:pPr>
        <w:tabs>
          <w:tab w:val="left" w:pos="360"/>
        </w:tabs>
        <w:spacing w:before="144" w:after="144"/>
        <w:ind w:left="-720"/>
        <w:jc w:val="center"/>
        <w:rPr>
          <w:rFonts w:ascii="Times New Roman" w:eastAsia="Times New Roman" w:hAnsi="Times New Roman" w:cs="Times New Roman"/>
          <w:b/>
          <w:bCs/>
          <w:lang w:eastAsia="ru-RU"/>
        </w:rPr>
      </w:pPr>
      <w:r w:rsidRPr="003A25C2">
        <w:rPr>
          <w:rFonts w:ascii="Times New Roman" w:eastAsia="Times New Roman" w:hAnsi="Times New Roman" w:cs="Times New Roman"/>
          <w:b/>
          <w:lang w:val="ru-RU" w:eastAsia="ru-RU"/>
        </w:rPr>
        <w:t xml:space="preserve">        </w:t>
      </w:r>
      <w:r w:rsidRPr="00774CAB">
        <w:rPr>
          <w:rFonts w:ascii="Times New Roman" w:eastAsia="Times New Roman" w:hAnsi="Times New Roman" w:cs="Times New Roman"/>
          <w:b/>
          <w:lang w:val="ru-RU" w:eastAsia="ru-RU"/>
        </w:rPr>
        <w:t xml:space="preserve">2. </w:t>
      </w:r>
      <w:r>
        <w:rPr>
          <w:rFonts w:ascii="Times New Roman" w:eastAsia="Times New Roman" w:hAnsi="Times New Roman" w:cs="Times New Roman"/>
          <w:b/>
          <w:lang w:eastAsia="ru-RU"/>
        </w:rPr>
        <w:t>Платники податку</w:t>
      </w:r>
    </w:p>
    <w:p w:rsidR="00850CC5" w:rsidRDefault="00850CC5" w:rsidP="00850CC5">
      <w:pPr>
        <w:spacing w:before="144" w:after="144"/>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2.1.</w:t>
      </w:r>
      <w:r>
        <w:rPr>
          <w:rFonts w:ascii="Times New Roman" w:eastAsia="Times New Roman" w:hAnsi="Times New Roman" w:cs="Times New Roman"/>
          <w:bCs/>
          <w:lang w:eastAsia="ru-RU"/>
        </w:rPr>
        <w:t xml:space="preserve">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850CC5" w:rsidRDefault="00850CC5" w:rsidP="00850CC5">
      <w:pPr>
        <w:numPr>
          <w:ilvl w:val="0"/>
          <w:numId w:val="1"/>
        </w:numPr>
        <w:spacing w:before="144" w:after="144"/>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перша група</w:t>
      </w:r>
      <w:r>
        <w:rPr>
          <w:rFonts w:ascii="Times New Roman" w:eastAsia="Times New Roman" w:hAnsi="Times New Roman" w:cs="Times New Roman"/>
          <w:bCs/>
          <w:lang w:eastAsia="ru-RU"/>
        </w:rPr>
        <w:t xml:space="preserve">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w:t>
      </w:r>
      <w:r>
        <w:rPr>
          <w:rFonts w:ascii="Times New Roman" w:eastAsia="Times New Roman" w:hAnsi="Times New Roman" w:cs="Times New Roman"/>
          <w:b/>
          <w:bCs/>
          <w:lang w:eastAsia="ru-RU"/>
        </w:rPr>
        <w:t>300 000</w:t>
      </w:r>
      <w:r>
        <w:rPr>
          <w:rFonts w:ascii="Times New Roman" w:eastAsia="Times New Roman" w:hAnsi="Times New Roman" w:cs="Times New Roman"/>
          <w:bCs/>
          <w:lang w:eastAsia="ru-RU"/>
        </w:rPr>
        <w:t xml:space="preserve"> гривень;</w:t>
      </w:r>
    </w:p>
    <w:p w:rsidR="00850CC5" w:rsidRDefault="00850CC5" w:rsidP="00850CC5">
      <w:pPr>
        <w:numPr>
          <w:ilvl w:val="0"/>
          <w:numId w:val="1"/>
        </w:numPr>
        <w:spacing w:before="144" w:after="144"/>
        <w:jc w:val="both"/>
        <w:rPr>
          <w:rFonts w:ascii="Times New Roman" w:eastAsia="Times New Roman" w:hAnsi="Times New Roman" w:cs="Times New Roman"/>
          <w:bCs/>
          <w:lang w:eastAsia="ru-RU"/>
        </w:rPr>
      </w:pPr>
      <w:r>
        <w:rPr>
          <w:rFonts w:ascii="Times New Roman" w:eastAsia="Times New Roman" w:hAnsi="Times New Roman" w:cs="Times New Roman"/>
          <w:b/>
          <w:bCs/>
          <w:lang w:eastAsia="ru-RU"/>
        </w:rPr>
        <w:t>друга група</w:t>
      </w:r>
      <w:r>
        <w:rPr>
          <w:rFonts w:ascii="Times New Roman" w:eastAsia="Times New Roman" w:hAnsi="Times New Roman" w:cs="Times New Roman"/>
          <w:bCs/>
          <w:lang w:eastAsia="ru-RU"/>
        </w:rPr>
        <w:t xml:space="preserve">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850CC5" w:rsidRDefault="00850CC5" w:rsidP="00850CC5">
      <w:pPr>
        <w:numPr>
          <w:ilvl w:val="0"/>
          <w:numId w:val="2"/>
        </w:numPr>
        <w:spacing w:before="144" w:after="144"/>
        <w:ind w:left="1276"/>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не використовують працю найманих осіб або кількість осіб, які перебувають з ними у трудових відносинах, одночасно не перевищує </w:t>
      </w:r>
      <w:r>
        <w:rPr>
          <w:rFonts w:ascii="Times New Roman" w:eastAsia="Times New Roman" w:hAnsi="Times New Roman" w:cs="Times New Roman"/>
          <w:b/>
          <w:bCs/>
          <w:lang w:eastAsia="ru-RU"/>
        </w:rPr>
        <w:t xml:space="preserve">10 </w:t>
      </w:r>
      <w:r>
        <w:rPr>
          <w:rFonts w:ascii="Times New Roman" w:eastAsia="Times New Roman" w:hAnsi="Times New Roman" w:cs="Times New Roman"/>
          <w:bCs/>
          <w:lang w:eastAsia="ru-RU"/>
        </w:rPr>
        <w:t>осіб;</w:t>
      </w:r>
    </w:p>
    <w:p w:rsidR="00850CC5" w:rsidRDefault="00850CC5" w:rsidP="00850CC5">
      <w:pPr>
        <w:numPr>
          <w:ilvl w:val="0"/>
          <w:numId w:val="2"/>
        </w:numPr>
        <w:spacing w:before="144" w:after="144"/>
        <w:ind w:left="1276"/>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обсяг доходу не перевищує </w:t>
      </w:r>
      <w:r>
        <w:rPr>
          <w:rFonts w:ascii="Times New Roman" w:eastAsia="Times New Roman" w:hAnsi="Times New Roman" w:cs="Times New Roman"/>
          <w:b/>
          <w:bCs/>
          <w:lang w:eastAsia="ru-RU"/>
        </w:rPr>
        <w:t>1 500 000</w:t>
      </w:r>
      <w:r>
        <w:rPr>
          <w:rFonts w:ascii="Times New Roman" w:eastAsia="Times New Roman" w:hAnsi="Times New Roman" w:cs="Times New Roman"/>
          <w:bCs/>
          <w:lang w:eastAsia="ru-RU"/>
        </w:rPr>
        <w:t xml:space="preserve"> гривень.</w:t>
      </w:r>
    </w:p>
    <w:p w:rsidR="00850CC5" w:rsidRDefault="00850CC5" w:rsidP="00850CC5">
      <w:pPr>
        <w:spacing w:before="144" w:after="144"/>
        <w:jc w:val="both"/>
        <w:rPr>
          <w:rFonts w:ascii="Times New Roman" w:eastAsia="Times New Roman" w:hAnsi="Times New Roman" w:cs="Times New Roman"/>
          <w:b/>
          <w:bCs/>
          <w:lang w:eastAsia="ru-RU"/>
        </w:rPr>
      </w:pPr>
      <w:r>
        <w:rPr>
          <w:rFonts w:ascii="Times New Roman" w:eastAsia="Times New Roman" w:hAnsi="Times New Roman" w:cs="Times New Roman"/>
          <w:bCs/>
          <w:lang w:eastAsia="ru-RU"/>
        </w:rPr>
        <w:t xml:space="preserve">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Pr>
          <w:rFonts w:ascii="Times New Roman" w:eastAsia="Times New Roman" w:hAnsi="Times New Roman" w:cs="Times New Roman"/>
          <w:bCs/>
          <w:lang w:eastAsia="ru-RU"/>
        </w:rPr>
        <w:t>напівдорогоцінного</w:t>
      </w:r>
      <w:proofErr w:type="spellEnd"/>
      <w:r>
        <w:rPr>
          <w:rFonts w:ascii="Times New Roman" w:eastAsia="Times New Roman" w:hAnsi="Times New Roman" w:cs="Times New Roman"/>
          <w:bCs/>
          <w:lang w:eastAsia="ru-RU"/>
        </w:rPr>
        <w:t xml:space="preserve">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850CC5" w:rsidRPr="0038746D" w:rsidRDefault="00850CC5" w:rsidP="00850CC5">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ab/>
        <w:t xml:space="preserve">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w:t>
      </w:r>
      <w:r>
        <w:rPr>
          <w:color w:val="000000"/>
          <w:shd w:val="clear" w:color="auto" w:fill="FFFFFF"/>
        </w:rPr>
        <w:t>а також працівники, призвані на військову службу під час мобілізації, на особливий період.</w:t>
      </w:r>
    </w:p>
    <w:p w:rsidR="00850CC5" w:rsidRDefault="00850CC5" w:rsidP="00850CC5">
      <w:pPr>
        <w:ind w:firstLine="88"/>
        <w:jc w:val="both"/>
        <w:rPr>
          <w:rFonts w:ascii="Times New Roman" w:eastAsia="Times New Roman" w:hAnsi="Times New Roman" w:cs="Times New Roman"/>
          <w:b/>
          <w:bCs/>
          <w:lang w:eastAsia="ru-RU"/>
        </w:rPr>
      </w:pPr>
      <w:r>
        <w:rPr>
          <w:rFonts w:ascii="Times New Roman" w:eastAsia="Times New Roman" w:hAnsi="Times New Roman" w:cs="Times New Roman"/>
          <w:bCs/>
          <w:lang w:eastAsia="ru-RU"/>
        </w:rPr>
        <w:t xml:space="preserve">       При розрахунку середньооблікової кількості працівників застосовується визначення, встановлене Податковим Кодексом.</w:t>
      </w:r>
    </w:p>
    <w:p w:rsidR="00850CC5" w:rsidRDefault="00850CC5" w:rsidP="00850CC5">
      <w:pPr>
        <w:spacing w:before="144" w:after="144"/>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w:t>
      </w:r>
      <w:r>
        <w:rPr>
          <w:rFonts w:ascii="Times New Roman" w:eastAsia="Times New Roman" w:hAnsi="Times New Roman" w:cs="Times New Roman"/>
          <w:bCs/>
          <w:lang w:eastAsia="ru-RU"/>
        </w:rPr>
        <w:t xml:space="preserve"> Не можуть бути платниками єдиного податку першої — третьої груп:</w:t>
      </w:r>
    </w:p>
    <w:p w:rsidR="00850CC5" w:rsidRDefault="00850CC5" w:rsidP="00850CC5">
      <w:pPr>
        <w:spacing w:before="144" w:after="144"/>
        <w:jc w:val="both"/>
        <w:rPr>
          <w:rFonts w:ascii="Times New Roman" w:eastAsia="Times New Roman" w:hAnsi="Times New Roman" w:cs="Times New Roman"/>
          <w:bCs/>
          <w:lang w:eastAsia="ru-RU"/>
        </w:rPr>
      </w:pPr>
      <w:r>
        <w:rPr>
          <w:rFonts w:ascii="Times New Roman" w:eastAsia="Times New Roman" w:hAnsi="Times New Roman" w:cs="Times New Roman"/>
          <w:b/>
          <w:bCs/>
          <w:lang w:eastAsia="ru-RU"/>
        </w:rPr>
        <w:t>2.2.1.</w:t>
      </w:r>
      <w:r>
        <w:rPr>
          <w:rFonts w:ascii="Times New Roman" w:eastAsia="Times New Roman" w:hAnsi="Times New Roman" w:cs="Times New Roman"/>
          <w:bCs/>
          <w:lang w:eastAsia="ru-RU"/>
        </w:rPr>
        <w:t xml:space="preserve"> Суб'єкти господарювання (юридичні особи та фізичні особи - підприємці), які здійснюють:</w:t>
      </w:r>
    </w:p>
    <w:p w:rsidR="00850CC5" w:rsidRDefault="00850CC5" w:rsidP="00850CC5">
      <w:pPr>
        <w:numPr>
          <w:ilvl w:val="0"/>
          <w:numId w:val="3"/>
        </w:numPr>
        <w:ind w:left="993" w:hanging="284"/>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діяльність з організації, проведення азартних ігор, лотерей (крім розповсюдження лотерей), парі (букмекерське парі, парі тоталізатора);</w:t>
      </w:r>
    </w:p>
    <w:p w:rsidR="00850CC5" w:rsidRDefault="00850CC5" w:rsidP="00850CC5">
      <w:pPr>
        <w:numPr>
          <w:ilvl w:val="0"/>
          <w:numId w:val="3"/>
        </w:numPr>
        <w:ind w:left="993" w:hanging="284"/>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обмін іноземної валюти;</w:t>
      </w:r>
    </w:p>
    <w:p w:rsidR="00850CC5" w:rsidRDefault="00850CC5" w:rsidP="00850CC5">
      <w:pPr>
        <w:numPr>
          <w:ilvl w:val="0"/>
          <w:numId w:val="3"/>
        </w:numPr>
        <w:ind w:left="993" w:hanging="284"/>
        <w:jc w:val="both"/>
        <w:rPr>
          <w:rFonts w:ascii="Times New Roman" w:eastAsia="Times New Roman" w:hAnsi="Times New Roman" w:cs="Times New Roman"/>
          <w:bCs/>
          <w:lang w:eastAsia="ru-RU"/>
        </w:rPr>
      </w:pPr>
      <w:bookmarkStart w:id="1" w:name="n6977"/>
      <w:bookmarkEnd w:id="1"/>
      <w:r>
        <w:rPr>
          <w:rFonts w:ascii="Times New Roman" w:eastAsia="Times New Roman" w:hAnsi="Times New Roman" w:cs="Times New Roman"/>
          <w:bCs/>
          <w:lang w:eastAsia="ru-RU"/>
        </w:rPr>
        <w:t xml:space="preserve">виробництво, експорт, імпорт, продаж підакцизних товарів (крім роздрібного </w:t>
      </w:r>
      <w:r>
        <w:rPr>
          <w:rFonts w:ascii="Times New Roman" w:eastAsia="Times New Roman" w:hAnsi="Times New Roman" w:cs="Times New Roman"/>
          <w:bCs/>
          <w:lang w:eastAsia="ru-RU"/>
        </w:rPr>
        <w:lastRenderedPageBreak/>
        <w:t xml:space="preserve">продажу паливно-мастильних матеріалів в </w:t>
      </w:r>
      <w:proofErr w:type="spellStart"/>
      <w:r>
        <w:rPr>
          <w:rFonts w:ascii="Times New Roman" w:eastAsia="Times New Roman" w:hAnsi="Times New Roman" w:cs="Times New Roman"/>
          <w:bCs/>
          <w:lang w:eastAsia="ru-RU"/>
        </w:rPr>
        <w:t>ємностях</w:t>
      </w:r>
      <w:proofErr w:type="spellEnd"/>
      <w:r>
        <w:rPr>
          <w:rFonts w:ascii="Times New Roman" w:eastAsia="Times New Roman" w:hAnsi="Times New Roman" w:cs="Times New Roman"/>
          <w:bCs/>
          <w:lang w:eastAsia="ru-RU"/>
        </w:rPr>
        <w:t xml:space="preserve"> до 20 літрів та діяльності фізичних осіб, пов'язаної з роздрібним продажем пива та столових вин);</w:t>
      </w:r>
    </w:p>
    <w:p w:rsidR="00850CC5" w:rsidRDefault="00850CC5" w:rsidP="00850CC5">
      <w:pPr>
        <w:numPr>
          <w:ilvl w:val="0"/>
          <w:numId w:val="3"/>
        </w:numPr>
        <w:ind w:left="993" w:hanging="284"/>
        <w:jc w:val="both"/>
        <w:rPr>
          <w:rFonts w:ascii="Times New Roman" w:eastAsia="Times New Roman" w:hAnsi="Times New Roman" w:cs="Times New Roman"/>
          <w:bCs/>
          <w:lang w:eastAsia="ru-RU"/>
        </w:rPr>
      </w:pPr>
      <w:bookmarkStart w:id="2" w:name="n6978"/>
      <w:bookmarkEnd w:id="2"/>
      <w:r>
        <w:rPr>
          <w:rFonts w:ascii="Times New Roman" w:eastAsia="Times New Roman" w:hAnsi="Times New Roman" w:cs="Times New Roman"/>
          <w:bCs/>
          <w:lang w:eastAsia="ru-RU"/>
        </w:rPr>
        <w:t xml:space="preserve">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Pr>
          <w:rFonts w:ascii="Times New Roman" w:eastAsia="Times New Roman" w:hAnsi="Times New Roman" w:cs="Times New Roman"/>
          <w:bCs/>
          <w:lang w:eastAsia="ru-RU"/>
        </w:rPr>
        <w:t>напівдорогоцінного</w:t>
      </w:r>
      <w:proofErr w:type="spellEnd"/>
      <w:r>
        <w:rPr>
          <w:rFonts w:ascii="Times New Roman" w:eastAsia="Times New Roman" w:hAnsi="Times New Roman" w:cs="Times New Roman"/>
          <w:bCs/>
          <w:lang w:eastAsia="ru-RU"/>
        </w:rPr>
        <w:t xml:space="preserve"> каміння);</w:t>
      </w:r>
    </w:p>
    <w:p w:rsidR="00850CC5" w:rsidRDefault="00850CC5" w:rsidP="00850CC5">
      <w:pPr>
        <w:numPr>
          <w:ilvl w:val="0"/>
          <w:numId w:val="3"/>
        </w:numPr>
        <w:ind w:left="993" w:hanging="284"/>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видобуток, реалізацію корисних копалин, крім реалізації корисних копалин місцевого значення;</w:t>
      </w:r>
    </w:p>
    <w:p w:rsidR="00850CC5" w:rsidRDefault="00850CC5" w:rsidP="00850CC5">
      <w:pPr>
        <w:numPr>
          <w:ilvl w:val="0"/>
          <w:numId w:val="3"/>
        </w:numPr>
        <w:ind w:left="993" w:hanging="284"/>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діяльність у сфері фінансового посередництва, крім діяльності у сфері страхування, яка здійснюється страховими агентами, визначеними </w:t>
      </w:r>
      <w:hyperlink r:id="rId6" w:history="1">
        <w:r>
          <w:rPr>
            <w:rStyle w:val="a3"/>
            <w:rFonts w:ascii="Times New Roman" w:eastAsia="Times New Roman" w:hAnsi="Times New Roman" w:cs="Times New Roman"/>
            <w:bCs/>
            <w:lang w:eastAsia="ru-RU"/>
          </w:rPr>
          <w:t>Законом України "Про страхування"</w:t>
        </w:r>
      </w:hyperlink>
      <w:r>
        <w:rPr>
          <w:rFonts w:ascii="Times New Roman" w:eastAsia="Times New Roman" w:hAnsi="Times New Roman" w:cs="Times New Roman"/>
          <w:bCs/>
          <w:lang w:eastAsia="ru-RU"/>
        </w:rPr>
        <w:t xml:space="preserve">, </w:t>
      </w:r>
      <w:proofErr w:type="spellStart"/>
      <w:r>
        <w:rPr>
          <w:rFonts w:ascii="Times New Roman" w:eastAsia="Times New Roman" w:hAnsi="Times New Roman" w:cs="Times New Roman"/>
          <w:bCs/>
          <w:lang w:eastAsia="ru-RU"/>
        </w:rPr>
        <w:t>сюрвейєрами</w:t>
      </w:r>
      <w:proofErr w:type="spellEnd"/>
      <w:r>
        <w:rPr>
          <w:rFonts w:ascii="Times New Roman" w:eastAsia="Times New Roman" w:hAnsi="Times New Roman" w:cs="Times New Roman"/>
          <w:bCs/>
          <w:lang w:eastAsia="ru-RU"/>
        </w:rPr>
        <w:t xml:space="preserve">, аварійними комісарами та </w:t>
      </w:r>
      <w:proofErr w:type="spellStart"/>
      <w:r>
        <w:rPr>
          <w:rFonts w:ascii="Times New Roman" w:eastAsia="Times New Roman" w:hAnsi="Times New Roman" w:cs="Times New Roman"/>
          <w:bCs/>
          <w:lang w:eastAsia="ru-RU"/>
        </w:rPr>
        <w:t>аджастерами</w:t>
      </w:r>
      <w:proofErr w:type="spellEnd"/>
      <w:r>
        <w:rPr>
          <w:rFonts w:ascii="Times New Roman" w:eastAsia="Times New Roman" w:hAnsi="Times New Roman" w:cs="Times New Roman"/>
          <w:bCs/>
          <w:lang w:eastAsia="ru-RU"/>
        </w:rPr>
        <w:t>, визначеними </w:t>
      </w:r>
      <w:hyperlink r:id="rId7" w:anchor="n2502" w:history="1">
        <w:r>
          <w:rPr>
            <w:rStyle w:val="a3"/>
            <w:rFonts w:ascii="Times New Roman" w:eastAsia="Times New Roman" w:hAnsi="Times New Roman" w:cs="Times New Roman"/>
            <w:bCs/>
            <w:lang w:eastAsia="ru-RU"/>
          </w:rPr>
          <w:t>розділом III</w:t>
        </w:r>
      </w:hyperlink>
      <w:r>
        <w:rPr>
          <w:rFonts w:ascii="Times New Roman" w:eastAsia="Times New Roman" w:hAnsi="Times New Roman" w:cs="Times New Roman"/>
          <w:bCs/>
          <w:lang w:eastAsia="ru-RU"/>
        </w:rPr>
        <w:t> Податкового Кодексу;</w:t>
      </w:r>
    </w:p>
    <w:p w:rsidR="00850CC5" w:rsidRDefault="00850CC5" w:rsidP="00850CC5">
      <w:pPr>
        <w:numPr>
          <w:ilvl w:val="0"/>
          <w:numId w:val="3"/>
        </w:numPr>
        <w:ind w:left="993" w:hanging="284"/>
        <w:jc w:val="both"/>
        <w:rPr>
          <w:rFonts w:ascii="Times New Roman" w:eastAsia="Times New Roman" w:hAnsi="Times New Roman" w:cs="Times New Roman"/>
          <w:bCs/>
          <w:lang w:eastAsia="ru-RU"/>
        </w:rPr>
      </w:pPr>
      <w:bookmarkStart w:id="3" w:name="n6983"/>
      <w:bookmarkEnd w:id="3"/>
      <w:r>
        <w:rPr>
          <w:rFonts w:ascii="Times New Roman" w:eastAsia="Times New Roman" w:hAnsi="Times New Roman" w:cs="Times New Roman"/>
          <w:bCs/>
          <w:lang w:eastAsia="ru-RU"/>
        </w:rPr>
        <w:t>діяльність з управління підприємствами;</w:t>
      </w:r>
    </w:p>
    <w:p w:rsidR="00850CC5" w:rsidRDefault="00850CC5" w:rsidP="00850CC5">
      <w:pPr>
        <w:numPr>
          <w:ilvl w:val="0"/>
          <w:numId w:val="3"/>
        </w:numPr>
        <w:ind w:left="993" w:hanging="284"/>
        <w:jc w:val="both"/>
        <w:rPr>
          <w:rFonts w:ascii="Times New Roman" w:eastAsia="Times New Roman" w:hAnsi="Times New Roman" w:cs="Times New Roman"/>
          <w:bCs/>
          <w:lang w:eastAsia="ru-RU"/>
        </w:rPr>
      </w:pPr>
      <w:bookmarkStart w:id="4" w:name="n6984"/>
      <w:bookmarkEnd w:id="4"/>
      <w:r>
        <w:rPr>
          <w:rFonts w:ascii="Times New Roman" w:eastAsia="Times New Roman" w:hAnsi="Times New Roman" w:cs="Times New Roman"/>
          <w:bCs/>
          <w:lang w:eastAsia="ru-RU"/>
        </w:rPr>
        <w:t>діяльність з надання послуг пошти (крім кур'єрської діяльності) та зв'язку (крім діяльності, що не підлягає ліцензуванню);</w:t>
      </w:r>
    </w:p>
    <w:p w:rsidR="00850CC5" w:rsidRDefault="00850CC5" w:rsidP="00850CC5">
      <w:pPr>
        <w:numPr>
          <w:ilvl w:val="0"/>
          <w:numId w:val="3"/>
        </w:numPr>
        <w:ind w:left="993" w:hanging="284"/>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bookmarkStart w:id="5" w:name="n6987"/>
      <w:bookmarkEnd w:id="5"/>
    </w:p>
    <w:p w:rsidR="00850CC5" w:rsidRDefault="00850CC5" w:rsidP="00850CC5">
      <w:pPr>
        <w:numPr>
          <w:ilvl w:val="0"/>
          <w:numId w:val="3"/>
        </w:numPr>
        <w:ind w:left="1134" w:hanging="425"/>
        <w:jc w:val="both"/>
        <w:rPr>
          <w:rFonts w:ascii="Times New Roman" w:eastAsia="Times New Roman" w:hAnsi="Times New Roman" w:cs="Times New Roman"/>
          <w:b/>
          <w:bCs/>
          <w:lang w:eastAsia="ru-RU"/>
        </w:rPr>
      </w:pPr>
      <w:r>
        <w:rPr>
          <w:rFonts w:ascii="Times New Roman" w:eastAsia="Times New Roman" w:hAnsi="Times New Roman" w:cs="Times New Roman"/>
          <w:bCs/>
          <w:lang w:eastAsia="ru-RU"/>
        </w:rPr>
        <w:t>діяльність з організації, проведення гастрольних заходів.</w:t>
      </w:r>
    </w:p>
    <w:p w:rsidR="00850CC5" w:rsidRDefault="00850CC5" w:rsidP="00850CC5">
      <w:pPr>
        <w:spacing w:before="144" w:after="144"/>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2.2.2.</w:t>
      </w:r>
      <w:r>
        <w:rPr>
          <w:rFonts w:ascii="Times New Roman" w:eastAsia="Times New Roman" w:hAnsi="Times New Roman" w:cs="Times New Roman"/>
          <w:bCs/>
          <w:lang w:eastAsia="ru-RU"/>
        </w:rPr>
        <w:t xml:space="preserve"> Фізичні особи - підприємці, які здійснюють технічні випробування та дослідження (група 74.3 КВЕД ДК 009:2005), діяльність у сфері аудиту.</w:t>
      </w:r>
    </w:p>
    <w:p w:rsidR="00850CC5" w:rsidRDefault="00850CC5" w:rsidP="00850CC5">
      <w:pPr>
        <w:spacing w:before="144" w:after="144"/>
        <w:jc w:val="both"/>
        <w:rPr>
          <w:rFonts w:ascii="Times New Roman" w:eastAsia="Times New Roman" w:hAnsi="Times New Roman" w:cs="Times New Roman"/>
          <w:b/>
          <w:bCs/>
          <w:lang w:eastAsia="ru-RU"/>
        </w:rPr>
      </w:pPr>
      <w:bookmarkStart w:id="6" w:name="n6989"/>
      <w:bookmarkEnd w:id="6"/>
      <w:r>
        <w:rPr>
          <w:rFonts w:ascii="Times New Roman" w:eastAsia="Times New Roman" w:hAnsi="Times New Roman" w:cs="Times New Roman"/>
          <w:b/>
          <w:bCs/>
          <w:lang w:eastAsia="ru-RU"/>
        </w:rPr>
        <w:t>2.2.3.</w:t>
      </w:r>
      <w:r>
        <w:rPr>
          <w:rFonts w:ascii="Times New Roman" w:eastAsia="Times New Roman" w:hAnsi="Times New Roman" w:cs="Times New Roman"/>
          <w:bCs/>
          <w:lang w:eastAsia="ru-RU"/>
        </w:rPr>
        <w:t xml:space="preserve">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850CC5" w:rsidRDefault="00850CC5" w:rsidP="00850CC5">
      <w:pPr>
        <w:spacing w:before="144" w:after="144"/>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2.2.4. </w:t>
      </w:r>
      <w:r>
        <w:rPr>
          <w:rFonts w:ascii="Times New Roman" w:eastAsia="Times New Roman" w:hAnsi="Times New Roman" w:cs="Times New Roman"/>
          <w:bCs/>
          <w:lang w:eastAsia="ru-RU"/>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850CC5" w:rsidRDefault="00850CC5" w:rsidP="00850CC5">
      <w:pPr>
        <w:spacing w:before="144" w:after="144"/>
        <w:jc w:val="both"/>
        <w:rPr>
          <w:rFonts w:ascii="Times New Roman" w:eastAsia="Times New Roman" w:hAnsi="Times New Roman" w:cs="Times New Roman"/>
          <w:b/>
          <w:bCs/>
          <w:lang w:eastAsia="ru-RU"/>
        </w:rPr>
      </w:pPr>
      <w:bookmarkStart w:id="7" w:name="n6992"/>
      <w:bookmarkEnd w:id="7"/>
      <w:r>
        <w:rPr>
          <w:rFonts w:ascii="Times New Roman" w:eastAsia="Times New Roman" w:hAnsi="Times New Roman" w:cs="Times New Roman"/>
          <w:b/>
          <w:bCs/>
          <w:lang w:eastAsia="ru-RU"/>
        </w:rPr>
        <w:t>2.2.5.</w:t>
      </w:r>
      <w:r>
        <w:rPr>
          <w:rFonts w:ascii="Times New Roman" w:eastAsia="Times New Roman" w:hAnsi="Times New Roman" w:cs="Times New Roman"/>
          <w:bCs/>
          <w:lang w:eastAsia="ru-RU"/>
        </w:rPr>
        <w:t xml:space="preserve">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850CC5" w:rsidRDefault="00850CC5" w:rsidP="00850CC5">
      <w:pPr>
        <w:spacing w:before="144" w:after="144"/>
        <w:jc w:val="both"/>
        <w:rPr>
          <w:rFonts w:ascii="Times New Roman" w:eastAsia="Times New Roman" w:hAnsi="Times New Roman" w:cs="Times New Roman"/>
          <w:b/>
          <w:bCs/>
          <w:lang w:eastAsia="ru-RU"/>
        </w:rPr>
      </w:pPr>
      <w:bookmarkStart w:id="8" w:name="n6993"/>
      <w:bookmarkEnd w:id="8"/>
      <w:r>
        <w:rPr>
          <w:rFonts w:ascii="Times New Roman" w:eastAsia="Times New Roman" w:hAnsi="Times New Roman" w:cs="Times New Roman"/>
          <w:b/>
          <w:bCs/>
          <w:lang w:eastAsia="ru-RU"/>
        </w:rPr>
        <w:t xml:space="preserve">2.2.6. </w:t>
      </w:r>
      <w:r>
        <w:rPr>
          <w:rFonts w:ascii="Times New Roman" w:eastAsia="Times New Roman" w:hAnsi="Times New Roman" w:cs="Times New Roman"/>
          <w:bCs/>
          <w:lang w:eastAsia="ru-RU"/>
        </w:rPr>
        <w:t>Представництва, філії, відділення та інші відокремлені підрозділи юридичної особи, яка не є платником єдиного податку.</w:t>
      </w:r>
    </w:p>
    <w:p w:rsidR="00850CC5" w:rsidRDefault="00850CC5" w:rsidP="00850CC5">
      <w:pPr>
        <w:spacing w:before="144" w:after="144"/>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2.2.7.</w:t>
      </w:r>
      <w:r>
        <w:rPr>
          <w:rFonts w:ascii="Times New Roman" w:eastAsia="Times New Roman" w:hAnsi="Times New Roman" w:cs="Times New Roman"/>
          <w:bCs/>
          <w:lang w:eastAsia="ru-RU"/>
        </w:rPr>
        <w:t xml:space="preserve"> Фізичні та юридичні особи – нерезиденти.</w:t>
      </w:r>
    </w:p>
    <w:p w:rsidR="00850CC5" w:rsidRDefault="00850CC5" w:rsidP="00850CC5">
      <w:pPr>
        <w:spacing w:before="144" w:after="144"/>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2.2.8.</w:t>
      </w:r>
      <w:r>
        <w:rPr>
          <w:rFonts w:ascii="Times New Roman" w:eastAsia="Times New Roman" w:hAnsi="Times New Roman" w:cs="Times New Roman"/>
          <w:bCs/>
          <w:lang w:eastAsia="ru-RU"/>
        </w:rPr>
        <w:t xml:space="preserve"> Платники податків,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850CC5" w:rsidRDefault="00850CC5" w:rsidP="00850CC5">
      <w:pPr>
        <w:spacing w:before="144" w:after="144"/>
        <w:rPr>
          <w:rFonts w:ascii="Times New Roman" w:eastAsia="Times New Roman" w:hAnsi="Times New Roman" w:cs="Times New Roman"/>
          <w:b/>
          <w:bCs/>
          <w:lang w:eastAsia="ru-RU"/>
        </w:rPr>
      </w:pPr>
      <w:bookmarkStart w:id="9" w:name="n6995"/>
      <w:bookmarkStart w:id="10" w:name="n6994"/>
      <w:bookmarkEnd w:id="9"/>
      <w:bookmarkEnd w:id="10"/>
      <w:r>
        <w:rPr>
          <w:rFonts w:ascii="Times New Roman" w:eastAsia="Times New Roman" w:hAnsi="Times New Roman" w:cs="Times New Roman"/>
          <w:b/>
          <w:bCs/>
          <w:lang w:eastAsia="ru-RU"/>
        </w:rPr>
        <w:t>2.3.</w:t>
      </w:r>
      <w:r>
        <w:rPr>
          <w:rFonts w:ascii="Times New Roman" w:eastAsia="Times New Roman" w:hAnsi="Times New Roman" w:cs="Times New Roman"/>
          <w:bCs/>
          <w:lang w:eastAsia="ru-RU"/>
        </w:rPr>
        <w:t xml:space="preserve"> Платники єдиного податку першої-третьої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850CC5" w:rsidRDefault="00850CC5" w:rsidP="00850CC5">
      <w:pPr>
        <w:spacing w:before="144" w:after="144"/>
        <w:rPr>
          <w:rFonts w:ascii="Times New Roman" w:eastAsia="Times New Roman" w:hAnsi="Times New Roman" w:cs="Times New Roman"/>
          <w:bCs/>
          <w:lang w:eastAsia="ru-RU"/>
        </w:rPr>
      </w:pPr>
      <w:r>
        <w:rPr>
          <w:rFonts w:ascii="Times New Roman" w:eastAsia="Times New Roman" w:hAnsi="Times New Roman" w:cs="Times New Roman"/>
          <w:b/>
          <w:bCs/>
          <w:lang w:eastAsia="ru-RU"/>
        </w:rPr>
        <w:t>2.4.</w:t>
      </w:r>
      <w:r>
        <w:rPr>
          <w:rFonts w:ascii="Times New Roman" w:eastAsia="Times New Roman" w:hAnsi="Times New Roman" w:cs="Times New Roman"/>
          <w:bCs/>
          <w:lang w:eastAsia="ru-RU"/>
        </w:rPr>
        <w:t xml:space="preserve"> Під побутовими послугами населенню, які надаються першою та другою групами платників єдиного податку, розуміються такі види послуг:</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11" w:name="n6998"/>
      <w:bookmarkEnd w:id="11"/>
      <w:r>
        <w:rPr>
          <w:rFonts w:ascii="Times New Roman" w:eastAsia="Times New Roman" w:hAnsi="Times New Roman" w:cs="Times New Roman"/>
          <w:bCs/>
          <w:lang w:eastAsia="ru-RU"/>
        </w:rPr>
        <w:t>виготовлення взуття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12" w:name="n6999"/>
      <w:bookmarkEnd w:id="12"/>
      <w:r>
        <w:rPr>
          <w:rFonts w:ascii="Times New Roman" w:eastAsia="Times New Roman" w:hAnsi="Times New Roman" w:cs="Times New Roman"/>
          <w:bCs/>
          <w:lang w:eastAsia="ru-RU"/>
        </w:rPr>
        <w:t>послуги з ремонту взуття;</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13" w:name="n7000"/>
      <w:bookmarkEnd w:id="13"/>
      <w:r>
        <w:rPr>
          <w:rFonts w:ascii="Times New Roman" w:eastAsia="Times New Roman" w:hAnsi="Times New Roman" w:cs="Times New Roman"/>
          <w:bCs/>
          <w:lang w:eastAsia="ru-RU"/>
        </w:rPr>
        <w:t>виготовлення швейних виробів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14" w:name="n7001"/>
      <w:bookmarkEnd w:id="14"/>
      <w:r>
        <w:rPr>
          <w:rFonts w:ascii="Times New Roman" w:eastAsia="Times New Roman" w:hAnsi="Times New Roman" w:cs="Times New Roman"/>
          <w:bCs/>
          <w:lang w:eastAsia="ru-RU"/>
        </w:rPr>
        <w:lastRenderedPageBreak/>
        <w:t>виготовлення виробів із шкіри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15" w:name="n7002"/>
      <w:bookmarkEnd w:id="15"/>
      <w:r>
        <w:rPr>
          <w:rFonts w:ascii="Times New Roman" w:eastAsia="Times New Roman" w:hAnsi="Times New Roman" w:cs="Times New Roman"/>
          <w:bCs/>
          <w:lang w:eastAsia="ru-RU"/>
        </w:rPr>
        <w:t>виготовлення виробів з хутра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16" w:name="n7003"/>
      <w:bookmarkEnd w:id="16"/>
      <w:r>
        <w:rPr>
          <w:rFonts w:ascii="Times New Roman" w:eastAsia="Times New Roman" w:hAnsi="Times New Roman" w:cs="Times New Roman"/>
          <w:bCs/>
          <w:lang w:eastAsia="ru-RU"/>
        </w:rPr>
        <w:t>виготовлення спіднього одягу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17" w:name="n7004"/>
      <w:bookmarkEnd w:id="17"/>
      <w:r>
        <w:rPr>
          <w:rFonts w:ascii="Times New Roman" w:eastAsia="Times New Roman" w:hAnsi="Times New Roman" w:cs="Times New Roman"/>
          <w:bCs/>
          <w:lang w:eastAsia="ru-RU"/>
        </w:rPr>
        <w:t>виготовлення текстильних виробів та текстильної галантереї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18" w:name="n7005"/>
      <w:bookmarkEnd w:id="18"/>
      <w:r>
        <w:rPr>
          <w:rFonts w:ascii="Times New Roman" w:eastAsia="Times New Roman" w:hAnsi="Times New Roman" w:cs="Times New Roman"/>
          <w:bCs/>
          <w:lang w:eastAsia="ru-RU"/>
        </w:rPr>
        <w:t>виготовлення головних уборів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19" w:name="n7006"/>
      <w:bookmarkEnd w:id="19"/>
      <w:r>
        <w:rPr>
          <w:rFonts w:ascii="Times New Roman" w:eastAsia="Times New Roman" w:hAnsi="Times New Roman" w:cs="Times New Roman"/>
          <w:bCs/>
          <w:lang w:eastAsia="ru-RU"/>
        </w:rPr>
        <w:t>додаткові послуги до виготовлення виробів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20" w:name="n7007"/>
      <w:bookmarkEnd w:id="20"/>
      <w:r>
        <w:rPr>
          <w:rFonts w:ascii="Times New Roman" w:eastAsia="Times New Roman" w:hAnsi="Times New Roman" w:cs="Times New Roman"/>
          <w:bCs/>
          <w:lang w:eastAsia="ru-RU"/>
        </w:rPr>
        <w:t>послуги з ремонту одягу та побутових текстильних виробів;</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21" w:name="n7008"/>
      <w:bookmarkEnd w:id="21"/>
      <w:r>
        <w:rPr>
          <w:rFonts w:ascii="Times New Roman" w:eastAsia="Times New Roman" w:hAnsi="Times New Roman" w:cs="Times New Roman"/>
          <w:bCs/>
          <w:lang w:eastAsia="ru-RU"/>
        </w:rPr>
        <w:t>виготовлення та в'язання трикотажних виробів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22" w:name="n7009"/>
      <w:bookmarkEnd w:id="22"/>
      <w:r>
        <w:rPr>
          <w:rFonts w:ascii="Times New Roman" w:eastAsia="Times New Roman" w:hAnsi="Times New Roman" w:cs="Times New Roman"/>
          <w:bCs/>
          <w:lang w:eastAsia="ru-RU"/>
        </w:rPr>
        <w:t>послуги з ремонту трикотажних виробів;</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23" w:name="n7010"/>
      <w:bookmarkEnd w:id="23"/>
      <w:r>
        <w:rPr>
          <w:rFonts w:ascii="Times New Roman" w:eastAsia="Times New Roman" w:hAnsi="Times New Roman" w:cs="Times New Roman"/>
          <w:bCs/>
          <w:lang w:eastAsia="ru-RU"/>
        </w:rPr>
        <w:t>виготовлення килимів та килимових виробів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24" w:name="n7011"/>
      <w:bookmarkEnd w:id="24"/>
      <w:r>
        <w:rPr>
          <w:rFonts w:ascii="Times New Roman" w:eastAsia="Times New Roman" w:hAnsi="Times New Roman" w:cs="Times New Roman"/>
          <w:bCs/>
          <w:lang w:eastAsia="ru-RU"/>
        </w:rPr>
        <w:t>послуги з ремонту та реставрації килимів та килимових виробів;</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25" w:name="n7012"/>
      <w:bookmarkEnd w:id="25"/>
      <w:r>
        <w:rPr>
          <w:rFonts w:ascii="Times New Roman" w:eastAsia="Times New Roman" w:hAnsi="Times New Roman" w:cs="Times New Roman"/>
          <w:bCs/>
          <w:lang w:eastAsia="ru-RU"/>
        </w:rPr>
        <w:t>виготовлення шкіряних галантерейних та дорожніх виробів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26" w:name="n7013"/>
      <w:bookmarkEnd w:id="26"/>
      <w:r>
        <w:rPr>
          <w:rFonts w:ascii="Times New Roman" w:eastAsia="Times New Roman" w:hAnsi="Times New Roman" w:cs="Times New Roman"/>
          <w:bCs/>
          <w:lang w:eastAsia="ru-RU"/>
        </w:rPr>
        <w:t>послуги з ремонту шкіряних галантерейних та дорожніх виробів;</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27" w:name="n7014"/>
      <w:bookmarkEnd w:id="27"/>
      <w:r>
        <w:rPr>
          <w:rFonts w:ascii="Times New Roman" w:eastAsia="Times New Roman" w:hAnsi="Times New Roman" w:cs="Times New Roman"/>
          <w:bCs/>
          <w:lang w:eastAsia="ru-RU"/>
        </w:rPr>
        <w:t>виготовлення меблів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28" w:name="n7015"/>
      <w:bookmarkEnd w:id="28"/>
      <w:r>
        <w:rPr>
          <w:rFonts w:ascii="Times New Roman" w:eastAsia="Times New Roman" w:hAnsi="Times New Roman" w:cs="Times New Roman"/>
          <w:bCs/>
          <w:lang w:eastAsia="ru-RU"/>
        </w:rPr>
        <w:t>послуги з ремонту, реставрації та поновлення меблів;</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29" w:name="n7016"/>
      <w:bookmarkEnd w:id="29"/>
      <w:r>
        <w:rPr>
          <w:rFonts w:ascii="Times New Roman" w:eastAsia="Times New Roman" w:hAnsi="Times New Roman" w:cs="Times New Roman"/>
          <w:bCs/>
          <w:lang w:eastAsia="ru-RU"/>
        </w:rPr>
        <w:t>виготовлення теслярських та столярних виробів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30" w:name="n7017"/>
      <w:bookmarkEnd w:id="30"/>
      <w:r>
        <w:rPr>
          <w:rFonts w:ascii="Times New Roman" w:eastAsia="Times New Roman" w:hAnsi="Times New Roman" w:cs="Times New Roman"/>
          <w:bCs/>
          <w:lang w:eastAsia="ru-RU"/>
        </w:rPr>
        <w:t>технічне обслуговування та ремонт автомобілів, мотоциклів, моторолерів і мопедів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31" w:name="n7018"/>
      <w:bookmarkEnd w:id="31"/>
      <w:r>
        <w:rPr>
          <w:rFonts w:ascii="Times New Roman" w:eastAsia="Times New Roman" w:hAnsi="Times New Roman" w:cs="Times New Roman"/>
          <w:bCs/>
          <w:lang w:eastAsia="ru-RU"/>
        </w:rPr>
        <w:t>послуги з ремонту радіотелевізійної та іншої аудіо- і відеоапаратури;</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32" w:name="n7019"/>
      <w:bookmarkEnd w:id="32"/>
      <w:r>
        <w:rPr>
          <w:rFonts w:ascii="Times New Roman" w:eastAsia="Times New Roman" w:hAnsi="Times New Roman" w:cs="Times New Roman"/>
          <w:bCs/>
          <w:lang w:eastAsia="ru-RU"/>
        </w:rPr>
        <w:t>послуги з ремонту електропобутової техніки та інших побутових приладів;</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33" w:name="n7020"/>
      <w:bookmarkEnd w:id="33"/>
      <w:r>
        <w:rPr>
          <w:rFonts w:ascii="Times New Roman" w:eastAsia="Times New Roman" w:hAnsi="Times New Roman" w:cs="Times New Roman"/>
          <w:bCs/>
          <w:lang w:eastAsia="ru-RU"/>
        </w:rPr>
        <w:t>послуги з ремонту годинників;</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34" w:name="n7021"/>
      <w:bookmarkEnd w:id="34"/>
      <w:r>
        <w:rPr>
          <w:rFonts w:ascii="Times New Roman" w:eastAsia="Times New Roman" w:hAnsi="Times New Roman" w:cs="Times New Roman"/>
          <w:bCs/>
          <w:lang w:eastAsia="ru-RU"/>
        </w:rPr>
        <w:t>послуги з ремонту велосипедів;</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35" w:name="n7022"/>
      <w:bookmarkEnd w:id="35"/>
      <w:r>
        <w:rPr>
          <w:rFonts w:ascii="Times New Roman" w:eastAsia="Times New Roman" w:hAnsi="Times New Roman" w:cs="Times New Roman"/>
          <w:bCs/>
          <w:lang w:eastAsia="ru-RU"/>
        </w:rPr>
        <w:t>послуги з технічного обслуговування і ремонту музичних інструментів;</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36" w:name="n7023"/>
      <w:bookmarkEnd w:id="36"/>
      <w:r>
        <w:rPr>
          <w:rFonts w:ascii="Times New Roman" w:eastAsia="Times New Roman" w:hAnsi="Times New Roman" w:cs="Times New Roman"/>
          <w:bCs/>
          <w:lang w:eastAsia="ru-RU"/>
        </w:rPr>
        <w:t>виготовлення металовиробів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37" w:name="n7024"/>
      <w:bookmarkEnd w:id="37"/>
      <w:r>
        <w:rPr>
          <w:rFonts w:ascii="Times New Roman" w:eastAsia="Times New Roman" w:hAnsi="Times New Roman" w:cs="Times New Roman"/>
          <w:bCs/>
          <w:lang w:eastAsia="ru-RU"/>
        </w:rPr>
        <w:t>послуги з ремонту інших предметів особистого користування, домашнього вжитку та металовиробів;</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38" w:name="n7025"/>
      <w:bookmarkEnd w:id="38"/>
      <w:r>
        <w:rPr>
          <w:rFonts w:ascii="Times New Roman" w:eastAsia="Times New Roman" w:hAnsi="Times New Roman" w:cs="Times New Roman"/>
          <w:bCs/>
          <w:lang w:eastAsia="ru-RU"/>
        </w:rPr>
        <w:t>виготовлення ювелірних виробів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39" w:name="n7026"/>
      <w:bookmarkEnd w:id="39"/>
      <w:r>
        <w:rPr>
          <w:rFonts w:ascii="Times New Roman" w:eastAsia="Times New Roman" w:hAnsi="Times New Roman" w:cs="Times New Roman"/>
          <w:bCs/>
          <w:lang w:eastAsia="ru-RU"/>
        </w:rPr>
        <w:t>послуги з ремонту ювелірних виробів;</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40" w:name="n7027"/>
      <w:bookmarkEnd w:id="40"/>
      <w:r>
        <w:rPr>
          <w:rFonts w:ascii="Times New Roman" w:eastAsia="Times New Roman" w:hAnsi="Times New Roman" w:cs="Times New Roman"/>
          <w:bCs/>
          <w:lang w:eastAsia="ru-RU"/>
        </w:rPr>
        <w:t>прокат речей особистого користування та побутових товарів;</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41" w:name="n7028"/>
      <w:bookmarkEnd w:id="41"/>
      <w:r>
        <w:rPr>
          <w:rFonts w:ascii="Times New Roman" w:eastAsia="Times New Roman" w:hAnsi="Times New Roman" w:cs="Times New Roman"/>
          <w:bCs/>
          <w:lang w:eastAsia="ru-RU"/>
        </w:rPr>
        <w:t xml:space="preserve">послуги з виконання </w:t>
      </w:r>
      <w:proofErr w:type="spellStart"/>
      <w:r>
        <w:rPr>
          <w:rFonts w:ascii="Times New Roman" w:eastAsia="Times New Roman" w:hAnsi="Times New Roman" w:cs="Times New Roman"/>
          <w:bCs/>
          <w:lang w:eastAsia="ru-RU"/>
        </w:rPr>
        <w:t>фоторобіт</w:t>
      </w:r>
      <w:proofErr w:type="spellEnd"/>
      <w:r>
        <w:rPr>
          <w:rFonts w:ascii="Times New Roman" w:eastAsia="Times New Roman" w:hAnsi="Times New Roman" w:cs="Times New Roman"/>
          <w:bCs/>
          <w:lang w:eastAsia="ru-RU"/>
        </w:rPr>
        <w:t>;</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42" w:name="n7029"/>
      <w:bookmarkEnd w:id="42"/>
      <w:r>
        <w:rPr>
          <w:rFonts w:ascii="Times New Roman" w:eastAsia="Times New Roman" w:hAnsi="Times New Roman" w:cs="Times New Roman"/>
          <w:bCs/>
          <w:lang w:eastAsia="ru-RU"/>
        </w:rPr>
        <w:t>послуги з оброблення плівок;</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43" w:name="n7030"/>
      <w:bookmarkEnd w:id="43"/>
      <w:r>
        <w:rPr>
          <w:rFonts w:ascii="Times New Roman" w:eastAsia="Times New Roman" w:hAnsi="Times New Roman" w:cs="Times New Roman"/>
          <w:bCs/>
          <w:lang w:eastAsia="ru-RU"/>
        </w:rPr>
        <w:t>послуги з прання, оброблення білизни та інших текстильних виробів;</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44" w:name="n7031"/>
      <w:bookmarkEnd w:id="44"/>
      <w:r>
        <w:rPr>
          <w:rFonts w:ascii="Times New Roman" w:eastAsia="Times New Roman" w:hAnsi="Times New Roman" w:cs="Times New Roman"/>
          <w:bCs/>
          <w:lang w:eastAsia="ru-RU"/>
        </w:rPr>
        <w:t>послуги з чищення та фарбування текстильних, трикотажних і хутрових виробів;</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45" w:name="n7032"/>
      <w:bookmarkEnd w:id="45"/>
      <w:r>
        <w:rPr>
          <w:rFonts w:ascii="Times New Roman" w:eastAsia="Times New Roman" w:hAnsi="Times New Roman" w:cs="Times New Roman"/>
          <w:bCs/>
          <w:lang w:eastAsia="ru-RU"/>
        </w:rPr>
        <w:t>вичинка хутрових шкур за індивідуальним замовленням;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46" w:name="n7033"/>
      <w:bookmarkEnd w:id="46"/>
      <w:r>
        <w:rPr>
          <w:rFonts w:ascii="Times New Roman" w:eastAsia="Times New Roman" w:hAnsi="Times New Roman" w:cs="Times New Roman"/>
          <w:bCs/>
          <w:lang w:eastAsia="ru-RU"/>
        </w:rPr>
        <w:t>послуги перукарень;</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47" w:name="n7034"/>
      <w:bookmarkEnd w:id="47"/>
      <w:r>
        <w:rPr>
          <w:rFonts w:ascii="Times New Roman" w:eastAsia="Times New Roman" w:hAnsi="Times New Roman" w:cs="Times New Roman"/>
          <w:bCs/>
          <w:lang w:eastAsia="ru-RU"/>
        </w:rPr>
        <w:t>ритуальні послуги;</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48" w:name="n7035"/>
      <w:bookmarkEnd w:id="48"/>
      <w:r>
        <w:rPr>
          <w:rFonts w:ascii="Times New Roman" w:eastAsia="Times New Roman" w:hAnsi="Times New Roman" w:cs="Times New Roman"/>
          <w:bCs/>
          <w:lang w:eastAsia="ru-RU"/>
        </w:rPr>
        <w:t>послуги, пов'язані з сільським та лісовим господарством;</w:t>
      </w:r>
    </w:p>
    <w:p w:rsidR="00850CC5" w:rsidRDefault="00850CC5" w:rsidP="00850CC5">
      <w:pPr>
        <w:numPr>
          <w:ilvl w:val="0"/>
          <w:numId w:val="4"/>
        </w:numPr>
        <w:ind w:left="777" w:hanging="357"/>
        <w:jc w:val="both"/>
        <w:rPr>
          <w:rFonts w:ascii="Times New Roman" w:eastAsia="Times New Roman" w:hAnsi="Times New Roman" w:cs="Times New Roman"/>
          <w:bCs/>
          <w:lang w:eastAsia="ru-RU"/>
        </w:rPr>
      </w:pPr>
      <w:bookmarkStart w:id="49" w:name="n7036"/>
      <w:bookmarkEnd w:id="49"/>
      <w:r>
        <w:rPr>
          <w:rFonts w:ascii="Times New Roman" w:eastAsia="Times New Roman" w:hAnsi="Times New Roman" w:cs="Times New Roman"/>
          <w:bCs/>
          <w:lang w:eastAsia="ru-RU"/>
        </w:rPr>
        <w:t xml:space="preserve">послуги домашньої </w:t>
      </w:r>
      <w:proofErr w:type="spellStart"/>
      <w:r>
        <w:rPr>
          <w:rFonts w:ascii="Times New Roman" w:eastAsia="Times New Roman" w:hAnsi="Times New Roman" w:cs="Times New Roman"/>
          <w:bCs/>
          <w:lang w:eastAsia="ru-RU"/>
        </w:rPr>
        <w:t>прислуги</w:t>
      </w:r>
      <w:proofErr w:type="spellEnd"/>
      <w:r>
        <w:rPr>
          <w:rFonts w:ascii="Times New Roman" w:eastAsia="Times New Roman" w:hAnsi="Times New Roman" w:cs="Times New Roman"/>
          <w:bCs/>
          <w:lang w:eastAsia="ru-RU"/>
        </w:rPr>
        <w:t>;</w:t>
      </w:r>
    </w:p>
    <w:p w:rsidR="00850CC5" w:rsidRDefault="00850CC5" w:rsidP="00850CC5">
      <w:pPr>
        <w:numPr>
          <w:ilvl w:val="0"/>
          <w:numId w:val="4"/>
        </w:numPr>
        <w:ind w:left="777" w:hanging="357"/>
        <w:jc w:val="both"/>
        <w:rPr>
          <w:rFonts w:ascii="Times New Roman" w:eastAsia="Times New Roman" w:hAnsi="Times New Roman" w:cs="Times New Roman"/>
          <w:b/>
          <w:lang w:eastAsia="ru-RU"/>
        </w:rPr>
      </w:pPr>
      <w:bookmarkStart w:id="50" w:name="n7037"/>
      <w:bookmarkEnd w:id="50"/>
      <w:r>
        <w:rPr>
          <w:rFonts w:ascii="Times New Roman" w:eastAsia="Times New Roman" w:hAnsi="Times New Roman" w:cs="Times New Roman"/>
          <w:bCs/>
          <w:lang w:eastAsia="ru-RU"/>
        </w:rPr>
        <w:t>послуги, пов'язані з очищенням та прибиранням приміщень за індивідуальним замовленням.</w:t>
      </w:r>
    </w:p>
    <w:p w:rsidR="00850CC5" w:rsidRDefault="00850CC5" w:rsidP="00850CC5">
      <w:pPr>
        <w:spacing w:before="144" w:after="144"/>
        <w:ind w:left="360"/>
        <w:jc w:val="center"/>
        <w:rPr>
          <w:rFonts w:ascii="Times New Roman" w:eastAsia="Times New Roman" w:hAnsi="Times New Roman" w:cs="Times New Roman"/>
          <w:b/>
          <w:bCs/>
          <w:lang w:eastAsia="ru-RU"/>
        </w:rPr>
      </w:pPr>
      <w:r w:rsidRPr="00116896">
        <w:rPr>
          <w:rFonts w:ascii="Times New Roman" w:eastAsia="Times New Roman" w:hAnsi="Times New Roman" w:cs="Times New Roman"/>
          <w:b/>
          <w:lang w:val="ru-RU" w:eastAsia="ru-RU"/>
        </w:rPr>
        <w:t>3.</w:t>
      </w:r>
      <w:r>
        <w:rPr>
          <w:rFonts w:ascii="Times New Roman" w:eastAsia="Times New Roman" w:hAnsi="Times New Roman" w:cs="Times New Roman"/>
          <w:b/>
          <w:lang w:eastAsia="ru-RU"/>
        </w:rPr>
        <w:t>Порядок визначення доходів та їх склад для платників єдиного податку першої – третьої груп</w:t>
      </w:r>
    </w:p>
    <w:p w:rsidR="00850CC5" w:rsidRDefault="00850CC5" w:rsidP="00850CC5">
      <w:pPr>
        <w:spacing w:before="144" w:after="144"/>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3.1.</w:t>
      </w:r>
      <w:r>
        <w:rPr>
          <w:rFonts w:ascii="Times New Roman" w:eastAsia="Times New Roman" w:hAnsi="Times New Roman" w:cs="Times New Roman"/>
          <w:bCs/>
          <w:lang w:eastAsia="ru-RU"/>
        </w:rPr>
        <w:t xml:space="preserve"> Доходом платника єдиного податку є:</w:t>
      </w:r>
    </w:p>
    <w:p w:rsidR="00850CC5" w:rsidRDefault="00850CC5" w:rsidP="00850CC5">
      <w:pPr>
        <w:numPr>
          <w:ilvl w:val="0"/>
          <w:numId w:val="5"/>
        </w:numPr>
        <w:spacing w:before="144" w:after="144"/>
        <w:ind w:left="851" w:hanging="284"/>
        <w:jc w:val="both"/>
        <w:rPr>
          <w:rFonts w:ascii="Times New Roman" w:eastAsia="Times New Roman" w:hAnsi="Times New Roman" w:cs="Times New Roman"/>
          <w:b/>
          <w:bCs/>
          <w:lang w:eastAsia="ru-RU"/>
        </w:rPr>
      </w:pPr>
      <w:bookmarkStart w:id="51" w:name="n7040"/>
      <w:bookmarkEnd w:id="51"/>
      <w:r>
        <w:rPr>
          <w:rFonts w:ascii="Times New Roman" w:eastAsia="Times New Roman" w:hAnsi="Times New Roman" w:cs="Times New Roman"/>
          <w:b/>
          <w:bCs/>
          <w:lang w:eastAsia="ru-RU"/>
        </w:rPr>
        <w:t>для фізичної особи - підприємця</w:t>
      </w:r>
      <w:r>
        <w:rPr>
          <w:rFonts w:ascii="Times New Roman" w:eastAsia="Times New Roman" w:hAnsi="Times New Roman" w:cs="Times New Roman"/>
          <w:bCs/>
          <w:lang w:eastAsia="ru-RU"/>
        </w:rPr>
        <w:t xml:space="preserve">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w:t>
      </w:r>
      <w:r>
        <w:rPr>
          <w:rFonts w:ascii="Times New Roman" w:eastAsia="Times New Roman" w:hAnsi="Times New Roman" w:cs="Times New Roman"/>
          <w:b/>
          <w:bCs/>
          <w:lang w:eastAsia="ru-RU"/>
        </w:rPr>
        <w:t>3.3.</w:t>
      </w:r>
      <w:r>
        <w:rPr>
          <w:rFonts w:ascii="Times New Roman" w:eastAsia="Times New Roman" w:hAnsi="Times New Roman" w:cs="Times New Roman"/>
          <w:bCs/>
          <w:lang w:eastAsia="ru-RU"/>
        </w:rPr>
        <w:t xml:space="preserve"> цього додатку.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w:t>
      </w:r>
      <w:r>
        <w:rPr>
          <w:rFonts w:ascii="Times New Roman" w:eastAsia="Times New Roman" w:hAnsi="Times New Roman" w:cs="Times New Roman"/>
          <w:bCs/>
          <w:lang w:eastAsia="ru-RU"/>
        </w:rPr>
        <w:lastRenderedPageBreak/>
        <w:t>власності фізичній особі та використовується в її господарській діяльності;</w:t>
      </w:r>
    </w:p>
    <w:p w:rsidR="00850CC5" w:rsidRDefault="00850CC5" w:rsidP="00850CC5">
      <w:pPr>
        <w:numPr>
          <w:ilvl w:val="0"/>
          <w:numId w:val="5"/>
        </w:numPr>
        <w:spacing w:before="144" w:after="144"/>
        <w:ind w:left="851" w:hanging="284"/>
        <w:jc w:val="both"/>
        <w:rPr>
          <w:rFonts w:ascii="Times New Roman" w:eastAsia="Times New Roman" w:hAnsi="Times New Roman" w:cs="Times New Roman"/>
          <w:b/>
          <w:lang w:eastAsia="ru-RU"/>
        </w:rPr>
      </w:pPr>
      <w:bookmarkStart w:id="52" w:name="n7041"/>
      <w:bookmarkEnd w:id="52"/>
      <w:r>
        <w:rPr>
          <w:rFonts w:ascii="Times New Roman" w:eastAsia="Times New Roman" w:hAnsi="Times New Roman" w:cs="Times New Roman"/>
          <w:b/>
          <w:bCs/>
          <w:lang w:eastAsia="ru-RU"/>
        </w:rPr>
        <w:t>для юридичної особи</w:t>
      </w:r>
      <w:r>
        <w:rPr>
          <w:rFonts w:ascii="Times New Roman" w:eastAsia="Times New Roman" w:hAnsi="Times New Roman" w:cs="Times New Roman"/>
          <w:bCs/>
          <w:lang w:eastAsia="ru-RU"/>
        </w:rPr>
        <w:t xml:space="preserve">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w:t>
      </w:r>
      <w:r>
        <w:rPr>
          <w:rFonts w:ascii="Times New Roman" w:eastAsia="Times New Roman" w:hAnsi="Times New Roman" w:cs="Times New Roman"/>
          <w:b/>
          <w:bCs/>
          <w:lang w:eastAsia="ru-RU"/>
        </w:rPr>
        <w:t>3.3.</w:t>
      </w:r>
      <w:r>
        <w:rPr>
          <w:rFonts w:ascii="Times New Roman" w:eastAsia="Times New Roman" w:hAnsi="Times New Roman" w:cs="Times New Roman"/>
          <w:bCs/>
          <w:lang w:eastAsia="ru-RU"/>
        </w:rPr>
        <w:t xml:space="preserve"> цього додатку.</w:t>
      </w:r>
    </w:p>
    <w:p w:rsidR="00850CC5" w:rsidRDefault="00850CC5" w:rsidP="00850CC5">
      <w:pPr>
        <w:spacing w:before="144" w:after="144"/>
        <w:jc w:val="both"/>
        <w:rPr>
          <w:rFonts w:ascii="Times New Roman" w:eastAsia="Times New Roman" w:hAnsi="Times New Roman" w:cs="Times New Roman"/>
          <w:lang w:eastAsia="ru-RU"/>
        </w:rPr>
      </w:pPr>
      <w:r>
        <w:rPr>
          <w:rFonts w:ascii="Times New Roman" w:eastAsia="Times New Roman" w:hAnsi="Times New Roman" w:cs="Times New Roman"/>
          <w:b/>
          <w:lang w:eastAsia="ru-RU"/>
        </w:rPr>
        <w:t>3.2.</w:t>
      </w:r>
      <w:r>
        <w:rPr>
          <w:rFonts w:ascii="Times New Roman" w:eastAsia="Times New Roman" w:hAnsi="Times New Roman" w:cs="Times New Roman"/>
          <w:lang w:eastAsia="ru-RU"/>
        </w:rPr>
        <w:t xml:space="preserve">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850CC5" w:rsidRDefault="00850CC5" w:rsidP="00850CC5">
      <w:pPr>
        <w:spacing w:before="144" w:after="144"/>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850CC5" w:rsidRDefault="00850CC5" w:rsidP="00850CC5">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3.3.</w:t>
      </w:r>
      <w:r>
        <w:rPr>
          <w:rFonts w:ascii="Times New Roman" w:eastAsia="Times New Roman" w:hAnsi="Times New Roman" w:cs="Times New Roman"/>
          <w:lang w:eastAsia="ru-RU"/>
        </w:rPr>
        <w:t xml:space="preserve"> До суми доходу платника єдиного податку включається вартість безоплатно отриманих протягом звітного періоду товарів (робіт, послуг).</w:t>
      </w:r>
    </w:p>
    <w:p w:rsidR="00850CC5" w:rsidRDefault="00850CC5" w:rsidP="00850CC5">
      <w:pPr>
        <w:ind w:firstLine="8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850CC5" w:rsidRDefault="00850CC5" w:rsidP="00850CC5">
      <w:pPr>
        <w:ind w:firstLine="8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850CC5" w:rsidRDefault="00850CC5" w:rsidP="00850CC5">
      <w:pPr>
        <w:ind w:firstLine="88"/>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До суми доходу платника єдиного податку третьої групи (юридичної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Податковим Кодексом.</w:t>
      </w:r>
    </w:p>
    <w:p w:rsidR="00850CC5" w:rsidRDefault="00850CC5" w:rsidP="00850CC5">
      <w:pPr>
        <w:spacing w:before="144" w:after="144"/>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3.4.</w:t>
      </w:r>
      <w:r>
        <w:rPr>
          <w:rFonts w:ascii="Times New Roman" w:eastAsia="Times New Roman" w:hAnsi="Times New Roman" w:cs="Times New Roman"/>
          <w:lang w:eastAsia="ru-RU"/>
        </w:rPr>
        <w:t xml:space="preserve"> 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w:t>
      </w:r>
      <w:proofErr w:type="spellStart"/>
      <w:r>
        <w:rPr>
          <w:rFonts w:ascii="Times New Roman" w:eastAsia="Times New Roman" w:hAnsi="Times New Roman" w:cs="Times New Roman"/>
          <w:lang w:eastAsia="ru-RU"/>
        </w:rPr>
        <w:t>агента</w:t>
      </w:r>
      <w:proofErr w:type="spellEnd"/>
      <w:r>
        <w:rPr>
          <w:rFonts w:ascii="Times New Roman" w:eastAsia="Times New Roman" w:hAnsi="Times New Roman" w:cs="Times New Roman"/>
          <w:lang w:eastAsia="ru-RU"/>
        </w:rPr>
        <w:t>).</w:t>
      </w:r>
    </w:p>
    <w:p w:rsidR="00850CC5" w:rsidRDefault="00850CC5" w:rsidP="00850CC5">
      <w:pPr>
        <w:spacing w:before="144" w:after="144"/>
        <w:jc w:val="both"/>
        <w:rPr>
          <w:rFonts w:ascii="Times New Roman" w:eastAsia="Times New Roman" w:hAnsi="Times New Roman" w:cs="Times New Roman"/>
          <w:b/>
          <w:lang w:eastAsia="ru-RU"/>
        </w:rPr>
      </w:pPr>
      <w:bookmarkStart w:id="53" w:name="n7050"/>
      <w:bookmarkEnd w:id="53"/>
      <w:r>
        <w:rPr>
          <w:rFonts w:ascii="Times New Roman" w:eastAsia="Times New Roman" w:hAnsi="Times New Roman" w:cs="Times New Roman"/>
          <w:b/>
          <w:lang w:eastAsia="ru-RU"/>
        </w:rPr>
        <w:t>3.5.</w:t>
      </w:r>
      <w:r>
        <w:rPr>
          <w:rFonts w:ascii="Times New Roman" w:eastAsia="Times New Roman" w:hAnsi="Times New Roman" w:cs="Times New Roman"/>
          <w:lang w:eastAsia="ru-RU"/>
        </w:rPr>
        <w:t xml:space="preserve">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850CC5" w:rsidRDefault="00850CC5" w:rsidP="00850CC5">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3.6.</w:t>
      </w:r>
      <w:r>
        <w:rPr>
          <w:rFonts w:ascii="Times New Roman" w:eastAsia="Times New Roman" w:hAnsi="Times New Roman" w:cs="Times New Roman"/>
          <w:lang w:eastAsia="ru-RU"/>
        </w:rPr>
        <w:t xml:space="preserve">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w:t>
      </w:r>
      <w:proofErr w:type="spellStart"/>
      <w:r>
        <w:rPr>
          <w:rFonts w:ascii="Times New Roman" w:eastAsia="Times New Roman" w:hAnsi="Times New Roman" w:cs="Times New Roman"/>
          <w:lang w:eastAsia="ru-RU"/>
        </w:rPr>
        <w:t>акта</w:t>
      </w:r>
      <w:proofErr w:type="spellEnd"/>
      <w:r>
        <w:rPr>
          <w:rFonts w:ascii="Times New Roman" w:eastAsia="Times New Roman" w:hAnsi="Times New Roman" w:cs="Times New Roman"/>
          <w:lang w:eastAsia="ru-RU"/>
        </w:rPr>
        <w:t xml:space="preserve">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850CC5" w:rsidRDefault="00850CC5" w:rsidP="00850CC5">
      <w:pPr>
        <w:ind w:firstLine="88"/>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Для платника єдиного податку третьої групи (юридичної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Податковим Кодексом.</w:t>
      </w:r>
    </w:p>
    <w:p w:rsidR="00850CC5" w:rsidRDefault="00850CC5" w:rsidP="00850CC5">
      <w:pPr>
        <w:shd w:val="clear" w:color="auto" w:fill="FFFFFF"/>
        <w:spacing w:before="144" w:after="144"/>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3.7.</w:t>
      </w:r>
      <w:r>
        <w:rPr>
          <w:rFonts w:ascii="Times New Roman" w:eastAsia="Times New Roman" w:hAnsi="Times New Roman" w:cs="Times New Roman"/>
          <w:lang w:eastAsia="ru-RU"/>
        </w:rPr>
        <w:t xml:space="preserve">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850CC5" w:rsidRDefault="00850CC5" w:rsidP="00850CC5">
      <w:pPr>
        <w:shd w:val="clear" w:color="auto" w:fill="FFFFFF"/>
        <w:spacing w:before="144" w:after="144"/>
        <w:jc w:val="both"/>
        <w:textAlignment w:val="baseline"/>
        <w:rPr>
          <w:rFonts w:ascii="Times New Roman" w:eastAsia="Times New Roman" w:hAnsi="Times New Roman" w:cs="Times New Roman"/>
          <w:b/>
          <w:lang w:eastAsia="ru-RU"/>
        </w:rPr>
      </w:pPr>
      <w:bookmarkStart w:id="54" w:name="n7056"/>
      <w:bookmarkEnd w:id="54"/>
      <w:r>
        <w:rPr>
          <w:rFonts w:ascii="Times New Roman" w:eastAsia="Times New Roman" w:hAnsi="Times New Roman" w:cs="Times New Roman"/>
          <w:b/>
          <w:lang w:eastAsia="ru-RU"/>
        </w:rPr>
        <w:t>3.8.</w:t>
      </w:r>
      <w:r>
        <w:rPr>
          <w:rFonts w:ascii="Times New Roman" w:eastAsia="Times New Roman" w:hAnsi="Times New Roman" w:cs="Times New Roman"/>
          <w:lang w:eastAsia="ru-RU"/>
        </w:rPr>
        <w:t xml:space="preserve"> 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w:t>
      </w:r>
      <w:r>
        <w:rPr>
          <w:rFonts w:ascii="Times New Roman" w:eastAsia="Times New Roman" w:hAnsi="Times New Roman" w:cs="Times New Roman"/>
          <w:lang w:eastAsia="ru-RU"/>
        </w:rPr>
        <w:lastRenderedPageBreak/>
        <w:t>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850CC5" w:rsidRDefault="00850CC5" w:rsidP="00850CC5">
      <w:pPr>
        <w:shd w:val="clear" w:color="auto" w:fill="FFFFFF"/>
        <w:spacing w:before="144" w:after="144"/>
        <w:jc w:val="both"/>
        <w:textAlignment w:val="baseline"/>
        <w:rPr>
          <w:rFonts w:ascii="Times New Roman" w:eastAsia="Times New Roman" w:hAnsi="Times New Roman" w:cs="Times New Roman"/>
          <w:b/>
          <w:lang w:eastAsia="ru-RU"/>
        </w:rPr>
      </w:pPr>
      <w:bookmarkStart w:id="55" w:name="n7057"/>
      <w:bookmarkEnd w:id="55"/>
      <w:r>
        <w:rPr>
          <w:rFonts w:ascii="Times New Roman" w:eastAsia="Times New Roman" w:hAnsi="Times New Roman" w:cs="Times New Roman"/>
          <w:b/>
          <w:lang w:eastAsia="ru-RU"/>
        </w:rPr>
        <w:t>3.9.</w:t>
      </w:r>
      <w:r>
        <w:rPr>
          <w:rFonts w:ascii="Times New Roman" w:eastAsia="Times New Roman" w:hAnsi="Times New Roman" w:cs="Times New Roman"/>
          <w:lang w:eastAsia="ru-RU"/>
        </w:rPr>
        <w:t xml:space="preserve"> Доходи фізичної особи - платника єдиного податку, отримані в результаті провадження господарської діяльності та оподатковані згідно з цим додатком, не включаються до складу загального річного оподатковуваного доходу фізичної особи, визначеного відповідно до </w:t>
      </w:r>
      <w:hyperlink r:id="rId8" w:anchor="n3610" w:history="1">
        <w:r>
          <w:rPr>
            <w:rStyle w:val="a3"/>
            <w:rFonts w:ascii="Times New Roman" w:eastAsia="Times New Roman" w:hAnsi="Times New Roman" w:cs="Times New Roman"/>
            <w:lang w:eastAsia="ru-RU"/>
          </w:rPr>
          <w:t>розділу IV</w:t>
        </w:r>
      </w:hyperlink>
      <w:r>
        <w:rPr>
          <w:rFonts w:ascii="Times New Roman" w:eastAsia="Times New Roman" w:hAnsi="Times New Roman" w:cs="Times New Roman"/>
          <w:lang w:eastAsia="ru-RU"/>
        </w:rPr>
        <w:t> Податкового Кодексу.</w:t>
      </w:r>
    </w:p>
    <w:p w:rsidR="00850CC5" w:rsidRDefault="00850CC5" w:rsidP="00850CC5">
      <w:pPr>
        <w:shd w:val="clear" w:color="auto" w:fill="FFFFFF"/>
        <w:spacing w:before="144" w:after="144"/>
        <w:jc w:val="both"/>
        <w:textAlignment w:val="baseline"/>
        <w:rPr>
          <w:rFonts w:ascii="Times New Roman" w:eastAsia="Times New Roman" w:hAnsi="Times New Roman" w:cs="Times New Roman"/>
          <w:b/>
          <w:lang w:eastAsia="ru-RU"/>
        </w:rPr>
      </w:pPr>
      <w:bookmarkStart w:id="56" w:name="n7058"/>
      <w:bookmarkEnd w:id="56"/>
      <w:r>
        <w:rPr>
          <w:rFonts w:ascii="Times New Roman" w:eastAsia="Times New Roman" w:hAnsi="Times New Roman" w:cs="Times New Roman"/>
          <w:b/>
          <w:lang w:eastAsia="ru-RU"/>
        </w:rPr>
        <w:t>3.10.</w:t>
      </w:r>
      <w:r>
        <w:rPr>
          <w:rFonts w:ascii="Times New Roman" w:eastAsia="Times New Roman" w:hAnsi="Times New Roman" w:cs="Times New Roman"/>
          <w:lang w:eastAsia="ru-RU"/>
        </w:rPr>
        <w:t xml:space="preserve"> Не є доходом суми податків і зборів, утримані (нараховані) платником єдиного податку під час здійснення ним функцій податкового </w:t>
      </w:r>
      <w:proofErr w:type="spellStart"/>
      <w:r>
        <w:rPr>
          <w:rFonts w:ascii="Times New Roman" w:eastAsia="Times New Roman" w:hAnsi="Times New Roman" w:cs="Times New Roman"/>
          <w:lang w:eastAsia="ru-RU"/>
        </w:rPr>
        <w:t>агента</w:t>
      </w:r>
      <w:proofErr w:type="spellEnd"/>
      <w:r>
        <w:rPr>
          <w:rFonts w:ascii="Times New Roman" w:eastAsia="Times New Roman" w:hAnsi="Times New Roman" w:cs="Times New Roman"/>
          <w:lang w:eastAsia="ru-RU"/>
        </w:rPr>
        <w:t>,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850CC5" w:rsidRDefault="00850CC5" w:rsidP="00850CC5">
      <w:pPr>
        <w:shd w:val="clear" w:color="auto" w:fill="FFFFFF"/>
        <w:spacing w:before="144" w:after="144"/>
        <w:jc w:val="both"/>
        <w:textAlignment w:val="baseline"/>
        <w:rPr>
          <w:rFonts w:ascii="Times New Roman" w:eastAsia="Times New Roman" w:hAnsi="Times New Roman" w:cs="Times New Roman"/>
          <w:lang w:eastAsia="ru-RU"/>
        </w:rPr>
      </w:pPr>
      <w:bookmarkStart w:id="57" w:name="n7059"/>
      <w:bookmarkEnd w:id="57"/>
      <w:r>
        <w:rPr>
          <w:rFonts w:ascii="Times New Roman" w:eastAsia="Times New Roman" w:hAnsi="Times New Roman" w:cs="Times New Roman"/>
          <w:b/>
          <w:lang w:eastAsia="ru-RU"/>
        </w:rPr>
        <w:t>3.11.</w:t>
      </w:r>
      <w:r>
        <w:rPr>
          <w:rFonts w:ascii="Times New Roman" w:eastAsia="Times New Roman" w:hAnsi="Times New Roman" w:cs="Times New Roman"/>
          <w:lang w:eastAsia="ru-RU"/>
        </w:rPr>
        <w:t xml:space="preserve"> До складу доходу, визначеного цим пунктом, не включаються:</w:t>
      </w:r>
    </w:p>
    <w:p w:rsidR="00850CC5" w:rsidRDefault="00850CC5" w:rsidP="00850CC5">
      <w:pPr>
        <w:numPr>
          <w:ilvl w:val="0"/>
          <w:numId w:val="6"/>
        </w:numPr>
        <w:shd w:val="clear" w:color="auto" w:fill="FFFFFF"/>
        <w:ind w:left="992" w:hanging="425"/>
        <w:jc w:val="both"/>
        <w:textAlignment w:val="baseline"/>
        <w:rPr>
          <w:rFonts w:ascii="Times New Roman" w:eastAsia="Times New Roman" w:hAnsi="Times New Roman" w:cs="Times New Roman"/>
          <w:lang w:eastAsia="ru-RU"/>
        </w:rPr>
      </w:pPr>
      <w:bookmarkStart w:id="58" w:name="n7060"/>
      <w:bookmarkEnd w:id="58"/>
      <w:r>
        <w:rPr>
          <w:rFonts w:ascii="Times New Roman" w:eastAsia="Times New Roman" w:hAnsi="Times New Roman" w:cs="Times New Roman"/>
          <w:lang w:eastAsia="ru-RU"/>
        </w:rPr>
        <w:t>суми податку на додану вартість;</w:t>
      </w:r>
    </w:p>
    <w:p w:rsidR="00850CC5" w:rsidRDefault="00850CC5" w:rsidP="00850CC5">
      <w:pPr>
        <w:numPr>
          <w:ilvl w:val="0"/>
          <w:numId w:val="6"/>
        </w:numPr>
        <w:shd w:val="clear" w:color="auto" w:fill="FFFFFF"/>
        <w:ind w:left="992" w:hanging="425"/>
        <w:jc w:val="both"/>
        <w:textAlignment w:val="baseline"/>
        <w:rPr>
          <w:rFonts w:ascii="Times New Roman" w:eastAsia="Times New Roman" w:hAnsi="Times New Roman" w:cs="Times New Roman"/>
          <w:lang w:eastAsia="ru-RU"/>
        </w:rPr>
      </w:pPr>
      <w:bookmarkStart w:id="59" w:name="n7061"/>
      <w:bookmarkEnd w:id="59"/>
      <w:r>
        <w:rPr>
          <w:rFonts w:ascii="Times New Roman" w:eastAsia="Times New Roman" w:hAnsi="Times New Roman" w:cs="Times New Roman"/>
          <w:lang w:eastAsia="ru-RU"/>
        </w:rPr>
        <w:t>суми коштів, отриманих за внутрішніми розрахунками між структурними підрозділами платника єдиного податку;</w:t>
      </w:r>
    </w:p>
    <w:p w:rsidR="00850CC5" w:rsidRDefault="00850CC5" w:rsidP="00850CC5">
      <w:pPr>
        <w:numPr>
          <w:ilvl w:val="0"/>
          <w:numId w:val="6"/>
        </w:numPr>
        <w:shd w:val="clear" w:color="auto" w:fill="FFFFFF"/>
        <w:ind w:left="992" w:hanging="425"/>
        <w:jc w:val="both"/>
        <w:textAlignment w:val="baseline"/>
        <w:rPr>
          <w:rFonts w:ascii="Times New Roman" w:eastAsia="Times New Roman" w:hAnsi="Times New Roman" w:cs="Times New Roman"/>
          <w:lang w:eastAsia="ru-RU"/>
        </w:rPr>
      </w:pPr>
      <w:bookmarkStart w:id="60" w:name="n7062"/>
      <w:bookmarkEnd w:id="60"/>
      <w:r>
        <w:rPr>
          <w:rFonts w:ascii="Times New Roman" w:eastAsia="Times New Roman" w:hAnsi="Times New Roman" w:cs="Times New Roman"/>
          <w:lang w:eastAsia="ru-RU"/>
        </w:rPr>
        <w:t>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850CC5" w:rsidRDefault="00850CC5" w:rsidP="00850CC5">
      <w:pPr>
        <w:numPr>
          <w:ilvl w:val="0"/>
          <w:numId w:val="6"/>
        </w:numPr>
        <w:shd w:val="clear" w:color="auto" w:fill="FFFFFF"/>
        <w:ind w:left="992" w:hanging="425"/>
        <w:jc w:val="both"/>
        <w:textAlignment w:val="baseline"/>
        <w:rPr>
          <w:rFonts w:ascii="Times New Roman" w:eastAsia="Times New Roman" w:hAnsi="Times New Roman" w:cs="Times New Roman"/>
          <w:lang w:eastAsia="ru-RU"/>
        </w:rPr>
      </w:pPr>
      <w:bookmarkStart w:id="61" w:name="n7063"/>
      <w:bookmarkEnd w:id="61"/>
      <w:r>
        <w:rPr>
          <w:rFonts w:ascii="Times New Roman" w:eastAsia="Times New Roman" w:hAnsi="Times New Roman" w:cs="Times New Roman"/>
          <w:lang w:eastAsia="ru-RU"/>
        </w:rPr>
        <w:t>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850CC5" w:rsidRDefault="00850CC5" w:rsidP="00850CC5">
      <w:pPr>
        <w:numPr>
          <w:ilvl w:val="0"/>
          <w:numId w:val="6"/>
        </w:numPr>
        <w:shd w:val="clear" w:color="auto" w:fill="FFFFFF"/>
        <w:ind w:left="992" w:hanging="425"/>
        <w:jc w:val="both"/>
        <w:textAlignment w:val="baseline"/>
        <w:rPr>
          <w:rFonts w:ascii="Times New Roman" w:eastAsia="Times New Roman" w:hAnsi="Times New Roman" w:cs="Times New Roman"/>
          <w:lang w:eastAsia="ru-RU"/>
        </w:rPr>
      </w:pPr>
      <w:bookmarkStart w:id="62" w:name="n7064"/>
      <w:bookmarkEnd w:id="62"/>
      <w:r>
        <w:rPr>
          <w:rFonts w:ascii="Times New Roman" w:eastAsia="Times New Roman" w:hAnsi="Times New Roman" w:cs="Times New Roman"/>
          <w:lang w:eastAsia="ru-RU"/>
        </w:rPr>
        <w:t>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850CC5" w:rsidRDefault="00850CC5" w:rsidP="00850CC5">
      <w:pPr>
        <w:numPr>
          <w:ilvl w:val="0"/>
          <w:numId w:val="6"/>
        </w:numPr>
        <w:shd w:val="clear" w:color="auto" w:fill="FFFFFF"/>
        <w:ind w:left="992" w:hanging="425"/>
        <w:jc w:val="both"/>
        <w:textAlignment w:val="baseline"/>
        <w:rPr>
          <w:rFonts w:ascii="Times New Roman" w:eastAsia="Times New Roman" w:hAnsi="Times New Roman" w:cs="Times New Roman"/>
          <w:lang w:eastAsia="ru-RU"/>
        </w:rPr>
      </w:pPr>
      <w:bookmarkStart w:id="63" w:name="n7065"/>
      <w:bookmarkEnd w:id="63"/>
      <w:r>
        <w:rPr>
          <w:rFonts w:ascii="Times New Roman" w:eastAsia="Times New Roman" w:hAnsi="Times New Roman" w:cs="Times New Roman"/>
          <w:lang w:eastAsia="ru-RU"/>
        </w:rPr>
        <w:t>суми коштів, що надійшли як оплата товарів (робіт, послуг), реалізованих у період сплати інших податків і зборів, встановлених Податковим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850CC5" w:rsidRDefault="00850CC5" w:rsidP="00850CC5">
      <w:pPr>
        <w:numPr>
          <w:ilvl w:val="0"/>
          <w:numId w:val="6"/>
        </w:numPr>
        <w:shd w:val="clear" w:color="auto" w:fill="FFFFFF"/>
        <w:ind w:left="992" w:hanging="425"/>
        <w:jc w:val="both"/>
        <w:textAlignment w:val="baseline"/>
        <w:rPr>
          <w:rFonts w:ascii="Times New Roman" w:eastAsia="Times New Roman" w:hAnsi="Times New Roman" w:cs="Times New Roman"/>
          <w:lang w:eastAsia="ru-RU"/>
        </w:rPr>
      </w:pPr>
      <w:bookmarkStart w:id="64" w:name="n7066"/>
      <w:bookmarkEnd w:id="64"/>
      <w:r>
        <w:rPr>
          <w:rFonts w:ascii="Times New Roman" w:eastAsia="Times New Roman" w:hAnsi="Times New Roman" w:cs="Times New Roman"/>
          <w:lang w:eastAsia="ru-RU"/>
        </w:rPr>
        <w:t>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Податковим Кодексом;</w:t>
      </w:r>
    </w:p>
    <w:p w:rsidR="00850CC5" w:rsidRDefault="00850CC5" w:rsidP="00850CC5">
      <w:pPr>
        <w:numPr>
          <w:ilvl w:val="0"/>
          <w:numId w:val="6"/>
        </w:numPr>
        <w:shd w:val="clear" w:color="auto" w:fill="FFFFFF"/>
        <w:ind w:left="992" w:hanging="425"/>
        <w:jc w:val="both"/>
        <w:textAlignment w:val="baseline"/>
        <w:rPr>
          <w:rFonts w:ascii="Times New Roman" w:eastAsia="Times New Roman" w:hAnsi="Times New Roman" w:cs="Times New Roman"/>
          <w:lang w:eastAsia="ru-RU"/>
        </w:rPr>
      </w:pPr>
      <w:bookmarkStart w:id="65" w:name="n7067"/>
      <w:bookmarkEnd w:id="65"/>
      <w:r>
        <w:rPr>
          <w:rFonts w:ascii="Times New Roman" w:eastAsia="Times New Roman" w:hAnsi="Times New Roman" w:cs="Times New Roman"/>
          <w:lang w:eastAsia="ru-RU"/>
        </w:rPr>
        <w:t>суми коштів та вартість майна, внесені засновниками або учасниками платника єдиного податку до статутного капіталу такого платника;</w:t>
      </w:r>
    </w:p>
    <w:p w:rsidR="00850CC5" w:rsidRDefault="00850CC5" w:rsidP="00850CC5">
      <w:pPr>
        <w:numPr>
          <w:ilvl w:val="0"/>
          <w:numId w:val="6"/>
        </w:numPr>
        <w:shd w:val="clear" w:color="auto" w:fill="FFFFFF"/>
        <w:ind w:left="992" w:hanging="425"/>
        <w:jc w:val="both"/>
        <w:textAlignment w:val="baseline"/>
        <w:rPr>
          <w:rFonts w:ascii="Times New Roman" w:eastAsia="Times New Roman" w:hAnsi="Times New Roman" w:cs="Times New Roman"/>
          <w:lang w:eastAsia="ru-RU"/>
        </w:rPr>
      </w:pPr>
      <w:bookmarkStart w:id="66" w:name="n7068"/>
      <w:bookmarkEnd w:id="66"/>
      <w:r>
        <w:rPr>
          <w:rFonts w:ascii="Times New Roman" w:eastAsia="Times New Roman" w:hAnsi="Times New Roman" w:cs="Times New Roman"/>
          <w:lang w:eastAsia="ru-RU"/>
        </w:rPr>
        <w:t>суми коштів у частині надмірно сплачених податків і зборів, встановлених Податковим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850CC5" w:rsidRDefault="00850CC5" w:rsidP="00850CC5">
      <w:pPr>
        <w:numPr>
          <w:ilvl w:val="0"/>
          <w:numId w:val="6"/>
        </w:numPr>
        <w:shd w:val="clear" w:color="auto" w:fill="FFFFFF"/>
        <w:ind w:left="992" w:hanging="425"/>
        <w:jc w:val="both"/>
        <w:textAlignment w:val="baseline"/>
        <w:rPr>
          <w:rFonts w:ascii="Times New Roman" w:eastAsia="Times New Roman" w:hAnsi="Times New Roman" w:cs="Times New Roman"/>
          <w:b/>
          <w:lang w:eastAsia="ru-RU"/>
        </w:rPr>
      </w:pPr>
      <w:bookmarkStart w:id="67" w:name="n7069"/>
      <w:bookmarkEnd w:id="67"/>
      <w:r>
        <w:rPr>
          <w:rFonts w:ascii="Times New Roman" w:eastAsia="Times New Roman" w:hAnsi="Times New Roman" w:cs="Times New Roman"/>
          <w:lang w:eastAsia="ru-RU"/>
        </w:rPr>
        <w:t>дивіденди, отримані платником єдиного податку - юридичною особою від інших платників податків, оподатковані в порядку, визначеному Податковим Кодексом.</w:t>
      </w:r>
    </w:p>
    <w:p w:rsidR="00850CC5" w:rsidRDefault="00850CC5" w:rsidP="00850CC5">
      <w:pPr>
        <w:shd w:val="clear" w:color="auto" w:fill="FFFFFF"/>
        <w:spacing w:before="144" w:after="144"/>
        <w:jc w:val="both"/>
        <w:textAlignment w:val="baseline"/>
        <w:rPr>
          <w:rFonts w:ascii="Times New Roman" w:eastAsia="Times New Roman" w:hAnsi="Times New Roman" w:cs="Times New Roman"/>
          <w:b/>
          <w:lang w:eastAsia="ru-RU"/>
        </w:rPr>
      </w:pPr>
      <w:bookmarkStart w:id="68" w:name="n7070"/>
      <w:bookmarkStart w:id="69" w:name="n7071"/>
      <w:bookmarkEnd w:id="68"/>
      <w:bookmarkEnd w:id="69"/>
      <w:r>
        <w:rPr>
          <w:rFonts w:ascii="Times New Roman" w:eastAsia="Times New Roman" w:hAnsi="Times New Roman" w:cs="Times New Roman"/>
          <w:b/>
          <w:lang w:eastAsia="ru-RU"/>
        </w:rPr>
        <w:t>3.12.</w:t>
      </w:r>
      <w:r>
        <w:rPr>
          <w:rFonts w:ascii="Times New Roman" w:eastAsia="Times New Roman" w:hAnsi="Times New Roman" w:cs="Times New Roman"/>
          <w:lang w:eastAsia="ru-RU"/>
        </w:rPr>
        <w:t xml:space="preserve"> Дохід визначається на підставі даних обліку, який ведеться відповідно до </w:t>
      </w:r>
      <w:hyperlink r:id="rId9" w:anchor="n7158" w:history="1">
        <w:r>
          <w:rPr>
            <w:rStyle w:val="a3"/>
            <w:rFonts w:ascii="Times New Roman" w:eastAsia="Times New Roman" w:hAnsi="Times New Roman" w:cs="Times New Roman"/>
            <w:lang w:eastAsia="ru-RU"/>
          </w:rPr>
          <w:t>статті 296</w:t>
        </w:r>
      </w:hyperlink>
      <w:r>
        <w:rPr>
          <w:rFonts w:ascii="Times New Roman" w:eastAsia="Times New Roman" w:hAnsi="Times New Roman" w:cs="Times New Roman"/>
          <w:lang w:eastAsia="ru-RU"/>
        </w:rPr>
        <w:t xml:space="preserve"> Податкового Кодексу.</w:t>
      </w:r>
    </w:p>
    <w:p w:rsidR="00850CC5" w:rsidRDefault="00850CC5" w:rsidP="00850CC5">
      <w:pPr>
        <w:shd w:val="clear" w:color="auto" w:fill="FFFFFF"/>
        <w:spacing w:before="144" w:after="144"/>
        <w:jc w:val="both"/>
        <w:textAlignment w:val="baseline"/>
        <w:rPr>
          <w:rFonts w:ascii="Times New Roman" w:eastAsia="Times New Roman" w:hAnsi="Times New Roman" w:cs="Times New Roman"/>
          <w:b/>
          <w:lang w:eastAsia="ru-RU"/>
        </w:rPr>
      </w:pPr>
      <w:bookmarkStart w:id="70" w:name="n7072"/>
      <w:bookmarkEnd w:id="70"/>
      <w:r>
        <w:rPr>
          <w:rFonts w:ascii="Times New Roman" w:eastAsia="Times New Roman" w:hAnsi="Times New Roman" w:cs="Times New Roman"/>
          <w:b/>
          <w:lang w:eastAsia="ru-RU"/>
        </w:rPr>
        <w:t>3.13.</w:t>
      </w:r>
      <w:r>
        <w:rPr>
          <w:rFonts w:ascii="Times New Roman" w:eastAsia="Times New Roman" w:hAnsi="Times New Roman" w:cs="Times New Roman"/>
          <w:lang w:eastAsia="ru-RU"/>
        </w:rPr>
        <w:t xml:space="preserve"> 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850CC5" w:rsidRDefault="00850CC5" w:rsidP="00850CC5">
      <w:pPr>
        <w:shd w:val="clear" w:color="auto" w:fill="FFFFFF"/>
        <w:spacing w:before="144" w:after="144"/>
        <w:jc w:val="both"/>
        <w:textAlignment w:val="baseline"/>
        <w:rPr>
          <w:rFonts w:ascii="Times New Roman" w:eastAsia="Times New Roman" w:hAnsi="Times New Roman" w:cs="Times New Roman"/>
          <w:b/>
          <w:lang w:eastAsia="ru-RU"/>
        </w:rPr>
      </w:pPr>
      <w:bookmarkStart w:id="71" w:name="n7073"/>
      <w:bookmarkEnd w:id="71"/>
      <w:r>
        <w:rPr>
          <w:rFonts w:ascii="Times New Roman" w:eastAsia="Times New Roman" w:hAnsi="Times New Roman" w:cs="Times New Roman"/>
          <w:b/>
          <w:lang w:eastAsia="ru-RU"/>
        </w:rPr>
        <w:t>3.14.</w:t>
      </w:r>
      <w:r>
        <w:rPr>
          <w:rFonts w:ascii="Times New Roman" w:eastAsia="Times New Roman" w:hAnsi="Times New Roman" w:cs="Times New Roman"/>
          <w:lang w:eastAsia="ru-RU"/>
        </w:rPr>
        <w:t xml:space="preserve"> 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850CC5" w:rsidRDefault="00850CC5" w:rsidP="00850CC5">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lastRenderedPageBreak/>
        <w:t>3.15.</w:t>
      </w:r>
      <w:r>
        <w:rPr>
          <w:rFonts w:ascii="Times New Roman" w:eastAsia="Times New Roman" w:hAnsi="Times New Roman" w:cs="Times New Roman"/>
          <w:lang w:eastAsia="ru-RU"/>
        </w:rPr>
        <w:t xml:space="preserve"> Право на застосування спрощеної системи оподаткування в наступному календарному році мають платники єдиного податку за умови </w:t>
      </w:r>
      <w:proofErr w:type="spellStart"/>
      <w:r>
        <w:rPr>
          <w:rFonts w:ascii="Times New Roman" w:eastAsia="Times New Roman" w:hAnsi="Times New Roman" w:cs="Times New Roman"/>
          <w:lang w:eastAsia="ru-RU"/>
        </w:rPr>
        <w:t>неперевищення</w:t>
      </w:r>
      <w:proofErr w:type="spellEnd"/>
      <w:r>
        <w:rPr>
          <w:rFonts w:ascii="Times New Roman" w:eastAsia="Times New Roman" w:hAnsi="Times New Roman" w:cs="Times New Roman"/>
          <w:lang w:eastAsia="ru-RU"/>
        </w:rPr>
        <w:t xml:space="preserve"> протягом календарного року обсягу доходу, встановленого для відповідної групи платників єдиного податку.</w:t>
      </w:r>
    </w:p>
    <w:p w:rsidR="00850CC5" w:rsidRDefault="00850CC5" w:rsidP="00850CC5">
      <w:pPr>
        <w:ind w:firstLine="88"/>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w:t>
      </w:r>
      <w:proofErr w:type="spellStart"/>
      <w:r>
        <w:rPr>
          <w:rFonts w:ascii="Times New Roman" w:eastAsia="Times New Roman" w:hAnsi="Times New Roman" w:cs="Times New Roman"/>
          <w:lang w:eastAsia="ru-RU"/>
        </w:rPr>
        <w:t>неперевищення</w:t>
      </w:r>
      <w:proofErr w:type="spellEnd"/>
      <w:r>
        <w:rPr>
          <w:rFonts w:ascii="Times New Roman" w:eastAsia="Times New Roman" w:hAnsi="Times New Roman" w:cs="Times New Roman"/>
          <w:lang w:eastAsia="ru-RU"/>
        </w:rPr>
        <w:t xml:space="preserve"> ними протягом календарного року обсягу доходу, встановленого підпунктом </w:t>
      </w:r>
      <w:r>
        <w:rPr>
          <w:rFonts w:ascii="Times New Roman" w:eastAsia="Times New Roman" w:hAnsi="Times New Roman" w:cs="Times New Roman"/>
          <w:b/>
          <w:lang w:eastAsia="ru-RU"/>
        </w:rPr>
        <w:t>3</w:t>
      </w:r>
      <w:r>
        <w:rPr>
          <w:rFonts w:ascii="Times New Roman" w:eastAsia="Times New Roman" w:hAnsi="Times New Roman" w:cs="Times New Roman"/>
          <w:lang w:eastAsia="ru-RU"/>
        </w:rPr>
        <w:t xml:space="preserve"> пункту </w:t>
      </w:r>
      <w:r>
        <w:rPr>
          <w:rFonts w:ascii="Times New Roman" w:eastAsia="Times New Roman" w:hAnsi="Times New Roman" w:cs="Times New Roman"/>
          <w:b/>
          <w:lang w:eastAsia="ru-RU"/>
        </w:rPr>
        <w:t>2.1.</w:t>
      </w:r>
      <w:r>
        <w:rPr>
          <w:rFonts w:ascii="Times New Roman" w:eastAsia="Times New Roman" w:hAnsi="Times New Roman" w:cs="Times New Roman"/>
          <w:lang w:eastAsia="ru-RU"/>
        </w:rPr>
        <w:t xml:space="preserve"> цього додатку.</w:t>
      </w:r>
    </w:p>
    <w:p w:rsidR="00850CC5" w:rsidRDefault="00850CC5" w:rsidP="00850CC5">
      <w:pPr>
        <w:spacing w:before="144" w:after="144"/>
        <w:ind w:left="360"/>
        <w:jc w:val="center"/>
        <w:rPr>
          <w:rFonts w:ascii="Times New Roman" w:eastAsia="Times New Roman" w:hAnsi="Times New Roman" w:cs="Times New Roman"/>
          <w:b/>
          <w:lang w:eastAsia="ru-RU"/>
        </w:rPr>
      </w:pPr>
      <w:r w:rsidRPr="00270395">
        <w:rPr>
          <w:rFonts w:ascii="Times New Roman" w:eastAsia="Times New Roman" w:hAnsi="Times New Roman" w:cs="Times New Roman"/>
          <w:b/>
          <w:lang w:val="ru-RU" w:eastAsia="ru-RU"/>
        </w:rPr>
        <w:t>4.</w:t>
      </w:r>
      <w:r>
        <w:rPr>
          <w:rFonts w:ascii="Times New Roman" w:eastAsia="Times New Roman" w:hAnsi="Times New Roman" w:cs="Times New Roman"/>
          <w:b/>
          <w:lang w:eastAsia="ru-RU"/>
        </w:rPr>
        <w:t>Ставки єдиного податку</w:t>
      </w:r>
    </w:p>
    <w:p w:rsidR="00850CC5" w:rsidRDefault="00850CC5" w:rsidP="00850CC5">
      <w:pPr>
        <w:spacing w:before="144" w:after="144"/>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4.1.</w:t>
      </w:r>
      <w:r>
        <w:rPr>
          <w:rFonts w:ascii="Times New Roman" w:eastAsia="Times New Roman" w:hAnsi="Times New Roman" w:cs="Times New Roman"/>
          <w:lang w:eastAsia="ru-RU"/>
        </w:rPr>
        <w:t xml:space="preserve"> </w:t>
      </w:r>
      <w:r>
        <w:rPr>
          <w:color w:val="000000"/>
          <w:shd w:val="clear" w:color="auto" w:fill="FFFFFF"/>
        </w:rPr>
        <w:t>Ставки єдиного податку для платників першої групи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 прожитковий мінімум), другої групи - у відсотках (фіксовані ставки) до розміру мінімальної заробітної плати, встановленої законом на 1 січня податкового (звітного) року (далі  - мінімальна заробітна плата), третьої групи - у відсотках до доходу (відсоткові ставки).</w:t>
      </w:r>
    </w:p>
    <w:p w:rsidR="00850CC5" w:rsidRDefault="00850CC5" w:rsidP="00850CC5">
      <w:pPr>
        <w:spacing w:before="144" w:after="144"/>
        <w:jc w:val="both"/>
        <w:rPr>
          <w:rFonts w:ascii="Times New Roman" w:eastAsia="Times New Roman" w:hAnsi="Times New Roman" w:cs="Times New Roman"/>
          <w:lang w:eastAsia="ru-RU"/>
        </w:rPr>
      </w:pPr>
      <w:r>
        <w:rPr>
          <w:rFonts w:ascii="Times New Roman" w:eastAsia="Times New Roman" w:hAnsi="Times New Roman" w:cs="Times New Roman"/>
          <w:b/>
          <w:lang w:eastAsia="ru-RU"/>
        </w:rPr>
        <w:t>4.2.</w:t>
      </w:r>
      <w:r>
        <w:rPr>
          <w:rFonts w:ascii="Times New Roman" w:eastAsia="Times New Roman" w:hAnsi="Times New Roman" w:cs="Times New Roman"/>
          <w:lang w:eastAsia="ru-RU"/>
        </w:rPr>
        <w:t xml:space="preserve"> Фіксовані ставки єдиного податку встановлюються Бучанською міською радою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850CC5" w:rsidRDefault="00850CC5" w:rsidP="00850CC5">
      <w:pPr>
        <w:numPr>
          <w:ilvl w:val="0"/>
          <w:numId w:val="7"/>
        </w:numPr>
        <w:spacing w:before="144" w:after="144"/>
        <w:ind w:left="0" w:hanging="286"/>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для </w:t>
      </w:r>
      <w:r>
        <w:rPr>
          <w:rFonts w:ascii="Times New Roman" w:eastAsia="Times New Roman" w:hAnsi="Times New Roman" w:cs="Times New Roman"/>
          <w:b/>
          <w:lang w:eastAsia="ru-RU"/>
        </w:rPr>
        <w:t xml:space="preserve">першої групи </w:t>
      </w:r>
      <w:r>
        <w:rPr>
          <w:rFonts w:ascii="Times New Roman" w:eastAsia="Times New Roman" w:hAnsi="Times New Roman" w:cs="Times New Roman"/>
          <w:lang w:eastAsia="ru-RU"/>
        </w:rPr>
        <w:t xml:space="preserve">платників єдиного податку - </w:t>
      </w:r>
      <w:r>
        <w:rPr>
          <w:rFonts w:ascii="Times New Roman" w:eastAsia="Times New Roman" w:hAnsi="Times New Roman" w:cs="Times New Roman"/>
          <w:b/>
          <w:lang w:eastAsia="ru-RU"/>
        </w:rPr>
        <w:t xml:space="preserve">10 </w:t>
      </w:r>
      <w:r>
        <w:rPr>
          <w:rFonts w:ascii="Times New Roman" w:eastAsia="Times New Roman" w:hAnsi="Times New Roman" w:cs="Times New Roman"/>
          <w:lang w:eastAsia="ru-RU"/>
        </w:rPr>
        <w:t>відсотків розміру прожиткового мінімуму;</w:t>
      </w:r>
    </w:p>
    <w:p w:rsidR="00850CC5" w:rsidRDefault="00850CC5" w:rsidP="00850CC5">
      <w:pPr>
        <w:numPr>
          <w:ilvl w:val="0"/>
          <w:numId w:val="7"/>
        </w:numPr>
        <w:spacing w:before="144" w:after="144"/>
        <w:ind w:left="0" w:hanging="286"/>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для </w:t>
      </w:r>
      <w:r>
        <w:rPr>
          <w:rFonts w:ascii="Times New Roman" w:eastAsia="Times New Roman" w:hAnsi="Times New Roman" w:cs="Times New Roman"/>
          <w:b/>
          <w:lang w:eastAsia="ru-RU"/>
        </w:rPr>
        <w:t xml:space="preserve">другої групи </w:t>
      </w:r>
      <w:r>
        <w:rPr>
          <w:rFonts w:ascii="Times New Roman" w:eastAsia="Times New Roman" w:hAnsi="Times New Roman" w:cs="Times New Roman"/>
          <w:lang w:eastAsia="ru-RU"/>
        </w:rPr>
        <w:t xml:space="preserve">платників єдиного податку - </w:t>
      </w:r>
      <w:r>
        <w:rPr>
          <w:rFonts w:ascii="Times New Roman" w:eastAsia="Times New Roman" w:hAnsi="Times New Roman" w:cs="Times New Roman"/>
          <w:b/>
          <w:lang w:eastAsia="ru-RU"/>
        </w:rPr>
        <w:t>20</w:t>
      </w:r>
      <w:r>
        <w:rPr>
          <w:rFonts w:ascii="Times New Roman" w:eastAsia="Times New Roman" w:hAnsi="Times New Roman" w:cs="Times New Roman"/>
          <w:lang w:eastAsia="ru-RU"/>
        </w:rPr>
        <w:t xml:space="preserve"> відсотків розміру мінімальної заробітної плати.</w:t>
      </w:r>
    </w:p>
    <w:p w:rsidR="00850CC5" w:rsidRDefault="00850CC5" w:rsidP="00850CC5">
      <w:pPr>
        <w:spacing w:before="144" w:after="144"/>
        <w:jc w:val="both"/>
        <w:rPr>
          <w:rFonts w:ascii="Times New Roman" w:eastAsia="Times New Roman" w:hAnsi="Times New Roman" w:cs="Times New Roman"/>
          <w:lang w:eastAsia="ru-RU"/>
        </w:rPr>
      </w:pPr>
      <w:r>
        <w:rPr>
          <w:rFonts w:ascii="Times New Roman" w:eastAsia="Times New Roman" w:hAnsi="Times New Roman" w:cs="Times New Roman"/>
          <w:b/>
          <w:lang w:eastAsia="ru-RU"/>
        </w:rPr>
        <w:t>4.3.</w:t>
      </w:r>
      <w:r>
        <w:rPr>
          <w:rFonts w:ascii="Times New Roman" w:eastAsia="Times New Roman" w:hAnsi="Times New Roman" w:cs="Times New Roman"/>
          <w:lang w:eastAsia="ru-RU"/>
        </w:rPr>
        <w:t xml:space="preserve"> Ставка єдиного податку встановлюється для платників єдиного податку </w:t>
      </w:r>
      <w:r>
        <w:rPr>
          <w:rFonts w:ascii="Times New Roman" w:eastAsia="Times New Roman" w:hAnsi="Times New Roman" w:cs="Times New Roman"/>
          <w:b/>
          <w:lang w:eastAsia="ru-RU"/>
        </w:rPr>
        <w:t>першої - третьої груп</w:t>
      </w:r>
      <w:r>
        <w:rPr>
          <w:rFonts w:ascii="Times New Roman" w:eastAsia="Times New Roman" w:hAnsi="Times New Roman" w:cs="Times New Roman"/>
          <w:lang w:eastAsia="ru-RU"/>
        </w:rPr>
        <w:t xml:space="preserve"> (фізичні особи-підприємці) у розмірі </w:t>
      </w:r>
      <w:r>
        <w:rPr>
          <w:rFonts w:ascii="Times New Roman" w:eastAsia="Times New Roman" w:hAnsi="Times New Roman" w:cs="Times New Roman"/>
          <w:b/>
          <w:lang w:eastAsia="ru-RU"/>
        </w:rPr>
        <w:t xml:space="preserve">15 </w:t>
      </w:r>
      <w:r>
        <w:rPr>
          <w:rFonts w:ascii="Times New Roman" w:eastAsia="Times New Roman" w:hAnsi="Times New Roman" w:cs="Times New Roman"/>
          <w:lang w:eastAsia="ru-RU"/>
        </w:rPr>
        <w:t>відсотків:</w:t>
      </w:r>
    </w:p>
    <w:p w:rsidR="00850CC5" w:rsidRDefault="00850CC5" w:rsidP="00850CC5">
      <w:pPr>
        <w:numPr>
          <w:ilvl w:val="0"/>
          <w:numId w:val="8"/>
        </w:numPr>
        <w:spacing w:before="144" w:after="144"/>
        <w:ind w:left="851" w:hanging="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до суми перевищення обсягу доходу, визначеного у </w:t>
      </w:r>
      <w:proofErr w:type="spellStart"/>
      <w:r>
        <w:rPr>
          <w:rFonts w:ascii="Times New Roman" w:eastAsia="Times New Roman" w:hAnsi="Times New Roman" w:cs="Times New Roman"/>
          <w:lang w:eastAsia="ru-RU"/>
        </w:rPr>
        <w:t>п.п</w:t>
      </w:r>
      <w:proofErr w:type="spellEnd"/>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1, 2</w:t>
      </w:r>
      <w:r>
        <w:rPr>
          <w:rFonts w:ascii="Times New Roman" w:eastAsia="Times New Roman" w:hAnsi="Times New Roman" w:cs="Times New Roman"/>
          <w:lang w:eastAsia="ru-RU"/>
        </w:rPr>
        <w:t xml:space="preserve"> і </w:t>
      </w:r>
      <w:r>
        <w:rPr>
          <w:rFonts w:ascii="Times New Roman" w:eastAsia="Times New Roman" w:hAnsi="Times New Roman" w:cs="Times New Roman"/>
          <w:b/>
          <w:lang w:eastAsia="ru-RU"/>
        </w:rPr>
        <w:t>3</w:t>
      </w:r>
      <w:r>
        <w:rPr>
          <w:rFonts w:ascii="Times New Roman" w:eastAsia="Times New Roman" w:hAnsi="Times New Roman" w:cs="Times New Roman"/>
          <w:lang w:eastAsia="ru-RU"/>
        </w:rPr>
        <w:t xml:space="preserve"> пункту </w:t>
      </w:r>
      <w:r>
        <w:rPr>
          <w:rFonts w:ascii="Times New Roman" w:eastAsia="Times New Roman" w:hAnsi="Times New Roman" w:cs="Times New Roman"/>
          <w:b/>
          <w:lang w:eastAsia="ru-RU"/>
        </w:rPr>
        <w:t xml:space="preserve">2.1. </w:t>
      </w:r>
      <w:r>
        <w:rPr>
          <w:rFonts w:ascii="Times New Roman" w:eastAsia="Times New Roman" w:hAnsi="Times New Roman" w:cs="Times New Roman"/>
          <w:lang w:eastAsia="ru-RU"/>
        </w:rPr>
        <w:t>цього додатку;</w:t>
      </w:r>
    </w:p>
    <w:p w:rsidR="00850CC5" w:rsidRDefault="00850CC5" w:rsidP="00850CC5">
      <w:pPr>
        <w:numPr>
          <w:ilvl w:val="0"/>
          <w:numId w:val="8"/>
        </w:numPr>
        <w:spacing w:before="144" w:after="144"/>
        <w:ind w:left="851" w:hanging="284"/>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 доходу, отриманого від провадження діяльності, не зазначеної у реєстрі платників єдиного податку, віднесеного до першої або другої групи;</w:t>
      </w:r>
    </w:p>
    <w:p w:rsidR="00850CC5" w:rsidRDefault="00850CC5" w:rsidP="00850CC5">
      <w:pPr>
        <w:numPr>
          <w:ilvl w:val="0"/>
          <w:numId w:val="8"/>
        </w:numPr>
        <w:shd w:val="clear" w:color="auto" w:fill="FFFFFF"/>
        <w:spacing w:before="144" w:after="144"/>
        <w:ind w:left="851" w:hanging="284"/>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до доходу, отриманого при застосуванні іншого способу розрахунків, ніж зазначений у цьому додатку;</w:t>
      </w:r>
    </w:p>
    <w:p w:rsidR="00850CC5" w:rsidRDefault="00850CC5" w:rsidP="00850CC5">
      <w:pPr>
        <w:numPr>
          <w:ilvl w:val="0"/>
          <w:numId w:val="8"/>
        </w:numPr>
        <w:spacing w:before="144" w:after="144"/>
        <w:ind w:left="851" w:hanging="284"/>
        <w:jc w:val="both"/>
        <w:rPr>
          <w:rFonts w:ascii="Times New Roman" w:eastAsia="Times New Roman" w:hAnsi="Times New Roman" w:cs="Times New Roman"/>
          <w:lang w:eastAsia="ru-RU"/>
        </w:rPr>
      </w:pPr>
      <w:bookmarkStart w:id="72" w:name="n7100"/>
      <w:bookmarkEnd w:id="72"/>
      <w:r>
        <w:rPr>
          <w:rFonts w:ascii="Times New Roman" w:eastAsia="Times New Roman" w:hAnsi="Times New Roman" w:cs="Times New Roman"/>
          <w:lang w:eastAsia="ru-RU"/>
        </w:rPr>
        <w:t>до доходу, отриманого від здійснення видів діяльності, які не дають права застосовувати спрощену систему оподаткування;</w:t>
      </w:r>
    </w:p>
    <w:p w:rsidR="00850CC5" w:rsidRDefault="00850CC5" w:rsidP="00850CC5">
      <w:pPr>
        <w:numPr>
          <w:ilvl w:val="0"/>
          <w:numId w:val="8"/>
        </w:numPr>
        <w:spacing w:before="144" w:after="144"/>
        <w:ind w:left="851" w:hanging="284"/>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до доходу, отриманого платниками </w:t>
      </w:r>
      <w:r>
        <w:rPr>
          <w:rFonts w:ascii="Times New Roman" w:eastAsia="Times New Roman" w:hAnsi="Times New Roman" w:cs="Times New Roman"/>
          <w:b/>
          <w:lang w:eastAsia="ru-RU"/>
        </w:rPr>
        <w:t>першої або другої групи</w:t>
      </w:r>
      <w:r>
        <w:rPr>
          <w:rFonts w:ascii="Times New Roman" w:eastAsia="Times New Roman" w:hAnsi="Times New Roman" w:cs="Times New Roman"/>
          <w:lang w:eastAsia="ru-RU"/>
        </w:rPr>
        <w:t xml:space="preserve"> від провадження діяльності, яка не передбачена у </w:t>
      </w:r>
      <w:proofErr w:type="spellStart"/>
      <w:r>
        <w:rPr>
          <w:rFonts w:ascii="Times New Roman" w:eastAsia="Times New Roman" w:hAnsi="Times New Roman" w:cs="Times New Roman"/>
          <w:lang w:eastAsia="ru-RU"/>
        </w:rPr>
        <w:t>п.п</w:t>
      </w:r>
      <w:proofErr w:type="spellEnd"/>
      <w:r>
        <w:rPr>
          <w:rFonts w:ascii="Times New Roman" w:eastAsia="Times New Roman" w:hAnsi="Times New Roman" w:cs="Times New Roman"/>
          <w:lang w:eastAsia="ru-RU"/>
        </w:rPr>
        <w:t>.</w:t>
      </w:r>
      <w:r>
        <w:rPr>
          <w:rFonts w:ascii="Times New Roman" w:eastAsia="Times New Roman" w:hAnsi="Times New Roman" w:cs="Times New Roman"/>
          <w:b/>
          <w:lang w:eastAsia="ru-RU"/>
        </w:rPr>
        <w:t xml:space="preserve"> 1</w:t>
      </w:r>
      <w:r>
        <w:rPr>
          <w:rFonts w:ascii="Times New Roman" w:eastAsia="Times New Roman" w:hAnsi="Times New Roman" w:cs="Times New Roman"/>
          <w:lang w:eastAsia="ru-RU"/>
        </w:rPr>
        <w:t xml:space="preserve"> або </w:t>
      </w:r>
      <w:r>
        <w:rPr>
          <w:rFonts w:ascii="Times New Roman" w:eastAsia="Times New Roman" w:hAnsi="Times New Roman" w:cs="Times New Roman"/>
          <w:b/>
          <w:lang w:eastAsia="ru-RU"/>
        </w:rPr>
        <w:t>2</w:t>
      </w:r>
      <w:r>
        <w:rPr>
          <w:rFonts w:ascii="Times New Roman" w:eastAsia="Times New Roman" w:hAnsi="Times New Roman" w:cs="Times New Roman"/>
          <w:lang w:eastAsia="ru-RU"/>
        </w:rPr>
        <w:t xml:space="preserve"> пункту </w:t>
      </w:r>
      <w:r>
        <w:rPr>
          <w:rFonts w:ascii="Times New Roman" w:eastAsia="Times New Roman" w:hAnsi="Times New Roman" w:cs="Times New Roman"/>
          <w:b/>
          <w:lang w:eastAsia="ru-RU"/>
        </w:rPr>
        <w:t>2.1</w:t>
      </w:r>
      <w:r>
        <w:rPr>
          <w:rFonts w:ascii="Times New Roman" w:eastAsia="Times New Roman" w:hAnsi="Times New Roman" w:cs="Times New Roman"/>
          <w:lang w:eastAsia="ru-RU"/>
        </w:rPr>
        <w:t xml:space="preserve"> цього додатку відповідно.</w:t>
      </w:r>
    </w:p>
    <w:p w:rsidR="00850CC5" w:rsidRDefault="00850CC5" w:rsidP="00850CC5">
      <w:pPr>
        <w:spacing w:before="144" w:after="144"/>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4.4.</w:t>
      </w:r>
      <w:r>
        <w:rPr>
          <w:rFonts w:ascii="Times New Roman" w:eastAsia="Times New Roman" w:hAnsi="Times New Roman" w:cs="Times New Roman"/>
          <w:lang w:eastAsia="ru-RU"/>
        </w:rPr>
        <w:t xml:space="preserve"> У разі здійснення платниками єдиного податку </w:t>
      </w:r>
      <w:r>
        <w:rPr>
          <w:rFonts w:ascii="Times New Roman" w:eastAsia="Times New Roman" w:hAnsi="Times New Roman" w:cs="Times New Roman"/>
          <w:b/>
          <w:lang w:eastAsia="ru-RU"/>
        </w:rPr>
        <w:t>першої і другої</w:t>
      </w: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груп</w:t>
      </w:r>
      <w:r>
        <w:rPr>
          <w:rFonts w:ascii="Times New Roman" w:eastAsia="Times New Roman" w:hAnsi="Times New Roman" w:cs="Times New Roman"/>
          <w:lang w:eastAsia="ru-RU"/>
        </w:rPr>
        <w:t xml:space="preserve">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850CC5" w:rsidRDefault="00850CC5" w:rsidP="00850CC5">
      <w:pPr>
        <w:spacing w:before="144" w:after="144"/>
        <w:jc w:val="both"/>
        <w:rPr>
          <w:rFonts w:ascii="Times New Roman" w:eastAsia="Times New Roman" w:hAnsi="Times New Roman" w:cs="Times New Roman"/>
          <w:b/>
          <w:lang w:eastAsia="ru-RU"/>
        </w:rPr>
      </w:pPr>
      <w:bookmarkStart w:id="73" w:name="n7108"/>
      <w:bookmarkEnd w:id="73"/>
      <w:r>
        <w:rPr>
          <w:rFonts w:ascii="Times New Roman" w:eastAsia="Times New Roman" w:hAnsi="Times New Roman" w:cs="Times New Roman"/>
          <w:b/>
          <w:lang w:eastAsia="ru-RU"/>
        </w:rPr>
        <w:t>4.5.</w:t>
      </w:r>
      <w:r>
        <w:rPr>
          <w:rFonts w:ascii="Times New Roman" w:eastAsia="Times New Roman" w:hAnsi="Times New Roman" w:cs="Times New Roman"/>
          <w:lang w:eastAsia="ru-RU"/>
        </w:rPr>
        <w:t xml:space="preserve"> У разі здійснення платниками єдиного податку </w:t>
      </w:r>
      <w:r>
        <w:rPr>
          <w:rFonts w:ascii="Times New Roman" w:eastAsia="Times New Roman" w:hAnsi="Times New Roman" w:cs="Times New Roman"/>
          <w:b/>
          <w:lang w:eastAsia="ru-RU"/>
        </w:rPr>
        <w:t>першої і другої груп</w:t>
      </w:r>
      <w:r>
        <w:rPr>
          <w:rFonts w:ascii="Times New Roman" w:eastAsia="Times New Roman" w:hAnsi="Times New Roman" w:cs="Times New Roman"/>
          <w:lang w:eastAsia="ru-RU"/>
        </w:rPr>
        <w:t xml:space="preserve">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850CC5" w:rsidRDefault="00850CC5" w:rsidP="00850CC5">
      <w:pPr>
        <w:spacing w:before="144" w:after="144"/>
        <w:jc w:val="both"/>
        <w:rPr>
          <w:rFonts w:ascii="Times New Roman" w:eastAsia="Times New Roman" w:hAnsi="Times New Roman" w:cs="Times New Roman"/>
          <w:lang w:eastAsia="ru-RU"/>
        </w:rPr>
      </w:pPr>
      <w:r>
        <w:rPr>
          <w:rFonts w:ascii="Times New Roman" w:eastAsia="Times New Roman" w:hAnsi="Times New Roman" w:cs="Times New Roman"/>
          <w:b/>
          <w:lang w:eastAsia="ru-RU"/>
        </w:rPr>
        <w:t>4.6.</w:t>
      </w:r>
      <w:r>
        <w:rPr>
          <w:rFonts w:ascii="Times New Roman" w:eastAsia="Times New Roman" w:hAnsi="Times New Roman" w:cs="Times New Roman"/>
          <w:lang w:eastAsia="ru-RU"/>
        </w:rPr>
        <w:t xml:space="preserve"> Ставки, встановлені пунктами </w:t>
      </w:r>
      <w:r>
        <w:rPr>
          <w:rFonts w:ascii="Times New Roman" w:eastAsia="Times New Roman" w:hAnsi="Times New Roman" w:cs="Times New Roman"/>
          <w:b/>
          <w:lang w:eastAsia="ru-RU"/>
        </w:rPr>
        <w:t xml:space="preserve">4.3. - 4.5. </w:t>
      </w:r>
      <w:r>
        <w:rPr>
          <w:rFonts w:ascii="Times New Roman" w:eastAsia="Times New Roman" w:hAnsi="Times New Roman" w:cs="Times New Roman"/>
          <w:lang w:eastAsia="ru-RU"/>
        </w:rPr>
        <w:t>цього додатку, застосовуються з урахуванням таких особливостей:</w:t>
      </w:r>
    </w:p>
    <w:p w:rsidR="00850CC5" w:rsidRDefault="00850CC5" w:rsidP="00850CC5">
      <w:pPr>
        <w:numPr>
          <w:ilvl w:val="0"/>
          <w:numId w:val="9"/>
        </w:numPr>
        <w:spacing w:before="144" w:after="144"/>
        <w:ind w:left="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платники єдиного податку </w:t>
      </w:r>
      <w:r>
        <w:rPr>
          <w:rFonts w:ascii="Times New Roman" w:eastAsia="Times New Roman" w:hAnsi="Times New Roman" w:cs="Times New Roman"/>
          <w:b/>
          <w:lang w:eastAsia="ru-RU"/>
        </w:rPr>
        <w:t>першої групи</w:t>
      </w:r>
      <w:r>
        <w:rPr>
          <w:rFonts w:ascii="Times New Roman" w:eastAsia="Times New Roman" w:hAnsi="Times New Roman" w:cs="Times New Roman"/>
          <w:lang w:eastAsia="ru-RU"/>
        </w:rPr>
        <w:t xml:space="preserve">, які у календарному кварталі перевищили </w:t>
      </w:r>
      <w:r>
        <w:rPr>
          <w:rFonts w:ascii="Times New Roman" w:eastAsia="Times New Roman" w:hAnsi="Times New Roman" w:cs="Times New Roman"/>
          <w:lang w:eastAsia="ru-RU"/>
        </w:rPr>
        <w:lastRenderedPageBreak/>
        <w:t xml:space="preserve">обсяг доходу, визначений для таких платників у пункті </w:t>
      </w:r>
      <w:r>
        <w:rPr>
          <w:rFonts w:ascii="Times New Roman" w:eastAsia="Times New Roman" w:hAnsi="Times New Roman" w:cs="Times New Roman"/>
          <w:b/>
          <w:lang w:eastAsia="ru-RU"/>
        </w:rPr>
        <w:t>2.1</w:t>
      </w:r>
      <w:r>
        <w:rPr>
          <w:rFonts w:ascii="Times New Roman" w:eastAsia="Times New Roman" w:hAnsi="Times New Roman" w:cs="Times New Roman"/>
          <w:lang w:eastAsia="ru-RU"/>
        </w:rPr>
        <w:t xml:space="preserve">. цього додатку, з наступного календарного кварталу за заявою переходять на застосування ставки єдиного податку, визначеної для платників єдиного податку </w:t>
      </w:r>
      <w:r>
        <w:rPr>
          <w:rFonts w:ascii="Times New Roman" w:eastAsia="Times New Roman" w:hAnsi="Times New Roman" w:cs="Times New Roman"/>
          <w:b/>
          <w:lang w:eastAsia="ru-RU"/>
        </w:rPr>
        <w:t>другої або третьої групи</w:t>
      </w:r>
      <w:r>
        <w:rPr>
          <w:rFonts w:ascii="Times New Roman" w:eastAsia="Times New Roman" w:hAnsi="Times New Roman" w:cs="Times New Roman"/>
          <w:lang w:eastAsia="ru-RU"/>
        </w:rPr>
        <w:t>, або відмовляються від застосування спрощеної системи оподаткування.</w:t>
      </w:r>
    </w:p>
    <w:p w:rsidR="00850CC5" w:rsidRDefault="00850CC5" w:rsidP="00850CC5">
      <w:pPr>
        <w:shd w:val="clear" w:color="auto" w:fill="FFFFFF"/>
        <w:spacing w:before="144" w:after="144"/>
        <w:ind w:firstLine="426"/>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Такі платники до суми перевищення зобов'язані застосувати ставку єдиного податку у розмірі 15 відсотків.</w:t>
      </w:r>
    </w:p>
    <w:p w:rsidR="00850CC5" w:rsidRDefault="00850CC5" w:rsidP="00850CC5">
      <w:pPr>
        <w:shd w:val="clear" w:color="auto" w:fill="FFFFFF"/>
        <w:spacing w:before="144" w:after="144"/>
        <w:ind w:firstLine="426"/>
        <w:jc w:val="both"/>
        <w:textAlignment w:val="baseline"/>
        <w:rPr>
          <w:rFonts w:ascii="Times New Roman" w:eastAsia="Times New Roman" w:hAnsi="Times New Roman" w:cs="Times New Roman"/>
          <w:lang w:eastAsia="uk-UA"/>
        </w:rPr>
      </w:pPr>
      <w:bookmarkStart w:id="74" w:name="n7113"/>
      <w:bookmarkEnd w:id="74"/>
      <w:r>
        <w:rPr>
          <w:rFonts w:ascii="Times New Roman" w:eastAsia="Times New Roman" w:hAnsi="Times New Roman" w:cs="Times New Roman"/>
          <w:lang w:eastAsia="ru-RU"/>
        </w:rPr>
        <w:t>Заява подається не пізніше 20 числа місяця, наступного за календарним кварталом, у якому допущено перевищення обсягу доходу;</w:t>
      </w:r>
    </w:p>
    <w:p w:rsidR="00850CC5" w:rsidRDefault="00850CC5" w:rsidP="00850CC5">
      <w:pPr>
        <w:numPr>
          <w:ilvl w:val="0"/>
          <w:numId w:val="9"/>
        </w:numPr>
        <w:shd w:val="clear" w:color="auto" w:fill="FFFFFF"/>
        <w:spacing w:before="144" w:after="144"/>
        <w:ind w:left="709"/>
        <w:jc w:val="both"/>
        <w:textAlignment w:val="baseline"/>
        <w:rPr>
          <w:rFonts w:ascii="Times New Roman" w:eastAsia="Times New Roman" w:hAnsi="Times New Roman" w:cs="Times New Roman"/>
          <w:lang w:eastAsia="uk-UA"/>
        </w:rPr>
      </w:pPr>
      <w:r>
        <w:rPr>
          <w:rFonts w:ascii="Times New Roman" w:eastAsia="Times New Roman" w:hAnsi="Times New Roman" w:cs="Times New Roman"/>
          <w:lang w:eastAsia="uk-UA"/>
        </w:rPr>
        <w:t xml:space="preserve">платники єдиного податку </w:t>
      </w:r>
      <w:r>
        <w:rPr>
          <w:rFonts w:ascii="Times New Roman" w:eastAsia="Times New Roman" w:hAnsi="Times New Roman" w:cs="Times New Roman"/>
          <w:b/>
          <w:lang w:eastAsia="uk-UA"/>
        </w:rPr>
        <w:t>другої групи</w:t>
      </w:r>
      <w:r>
        <w:rPr>
          <w:rFonts w:ascii="Times New Roman" w:eastAsia="Times New Roman" w:hAnsi="Times New Roman" w:cs="Times New Roman"/>
          <w:lang w:eastAsia="uk-UA"/>
        </w:rPr>
        <w:t xml:space="preserve">, які перевищили у податковому (звітному) періоді обсяг доходу, визначений для таких платників у пункті </w:t>
      </w:r>
      <w:r>
        <w:rPr>
          <w:rFonts w:ascii="Times New Roman" w:eastAsia="Times New Roman" w:hAnsi="Times New Roman" w:cs="Times New Roman"/>
          <w:b/>
          <w:lang w:eastAsia="uk-UA"/>
        </w:rPr>
        <w:t>2.1.</w:t>
      </w:r>
      <w:r>
        <w:rPr>
          <w:rFonts w:ascii="Times New Roman" w:eastAsia="Times New Roman" w:hAnsi="Times New Roman" w:cs="Times New Roman"/>
          <w:lang w:eastAsia="uk-UA"/>
        </w:rPr>
        <w:t xml:space="preserve"> цього додатку, в наступному податковому (звітному) кварталі за заявою переходять на застосування ставки єдиного податку, визначеної для платників єдиного податку </w:t>
      </w:r>
      <w:r>
        <w:rPr>
          <w:rFonts w:ascii="Times New Roman" w:eastAsia="Times New Roman" w:hAnsi="Times New Roman" w:cs="Times New Roman"/>
          <w:b/>
          <w:lang w:eastAsia="uk-UA"/>
        </w:rPr>
        <w:t>третьої групи</w:t>
      </w:r>
      <w:r>
        <w:rPr>
          <w:rFonts w:ascii="Times New Roman" w:eastAsia="Times New Roman" w:hAnsi="Times New Roman" w:cs="Times New Roman"/>
          <w:lang w:eastAsia="uk-UA"/>
        </w:rPr>
        <w:t>, або відмовляються від застосування спрощеної системи оподаткування.</w:t>
      </w:r>
    </w:p>
    <w:p w:rsidR="00850CC5" w:rsidRDefault="00850CC5" w:rsidP="00850CC5">
      <w:pPr>
        <w:shd w:val="clear" w:color="auto" w:fill="FFFFFF"/>
        <w:spacing w:before="144" w:after="144"/>
        <w:ind w:firstLine="426"/>
        <w:jc w:val="both"/>
        <w:textAlignment w:val="baseline"/>
        <w:rPr>
          <w:rFonts w:ascii="Times New Roman" w:eastAsia="Times New Roman" w:hAnsi="Times New Roman" w:cs="Times New Roman"/>
          <w:lang w:eastAsia="uk-UA"/>
        </w:rPr>
      </w:pPr>
      <w:r>
        <w:rPr>
          <w:rFonts w:ascii="Times New Roman" w:eastAsia="Times New Roman" w:hAnsi="Times New Roman" w:cs="Times New Roman"/>
          <w:lang w:eastAsia="uk-UA"/>
        </w:rPr>
        <w:t xml:space="preserve">Такі платники до суми перевищення зобов'язані застосувати ставку єдиного податку у розмірі </w:t>
      </w:r>
      <w:r>
        <w:rPr>
          <w:rFonts w:ascii="Times New Roman" w:eastAsia="Times New Roman" w:hAnsi="Times New Roman" w:cs="Times New Roman"/>
          <w:b/>
          <w:lang w:eastAsia="uk-UA"/>
        </w:rPr>
        <w:t xml:space="preserve">15 </w:t>
      </w:r>
      <w:r>
        <w:rPr>
          <w:rFonts w:ascii="Times New Roman" w:eastAsia="Times New Roman" w:hAnsi="Times New Roman" w:cs="Times New Roman"/>
          <w:lang w:eastAsia="uk-UA"/>
        </w:rPr>
        <w:t>відсотків.</w:t>
      </w:r>
    </w:p>
    <w:p w:rsidR="00850CC5" w:rsidRDefault="00850CC5" w:rsidP="00850CC5">
      <w:pPr>
        <w:spacing w:before="144" w:after="144"/>
        <w:ind w:firstLine="426"/>
        <w:jc w:val="both"/>
        <w:rPr>
          <w:rFonts w:ascii="Times New Roman" w:eastAsia="Times New Roman" w:hAnsi="Times New Roman" w:cs="Times New Roman"/>
          <w:lang w:eastAsia="ru-RU"/>
        </w:rPr>
      </w:pPr>
      <w:bookmarkStart w:id="75" w:name="n7117"/>
      <w:bookmarkEnd w:id="75"/>
      <w:r>
        <w:rPr>
          <w:rFonts w:ascii="Times New Roman" w:eastAsia="Times New Roman" w:hAnsi="Times New Roman" w:cs="Times New Roman"/>
          <w:lang w:eastAsia="uk-UA"/>
        </w:rPr>
        <w:t>Заява подається не пізніше 20 числа місяця, наступного за календарним кварталом, у якому допущено перевищення обсягу доходу;</w:t>
      </w:r>
    </w:p>
    <w:p w:rsidR="00850CC5" w:rsidRDefault="00850CC5" w:rsidP="00850CC5">
      <w:pPr>
        <w:spacing w:before="144" w:after="144"/>
        <w:ind w:left="360"/>
        <w:jc w:val="center"/>
        <w:rPr>
          <w:rFonts w:ascii="Times New Roman" w:eastAsia="Times New Roman" w:hAnsi="Times New Roman" w:cs="Times New Roman"/>
          <w:b/>
          <w:lang w:eastAsia="ru-RU"/>
        </w:rPr>
      </w:pPr>
      <w:r w:rsidRPr="00270395">
        <w:rPr>
          <w:rFonts w:ascii="Times New Roman" w:eastAsia="Times New Roman" w:hAnsi="Times New Roman" w:cs="Times New Roman"/>
          <w:b/>
          <w:lang w:val="ru-RU" w:eastAsia="ru-RU"/>
        </w:rPr>
        <w:t>5.</w:t>
      </w:r>
      <w:r>
        <w:rPr>
          <w:rFonts w:ascii="Times New Roman" w:eastAsia="Times New Roman" w:hAnsi="Times New Roman" w:cs="Times New Roman"/>
          <w:b/>
          <w:lang w:eastAsia="ru-RU"/>
        </w:rPr>
        <w:t>Податковий (звітний) період</w:t>
      </w:r>
    </w:p>
    <w:p w:rsidR="00850CC5" w:rsidRDefault="00850CC5" w:rsidP="00850CC5">
      <w:pPr>
        <w:spacing w:before="144" w:after="144"/>
        <w:jc w:val="both"/>
        <w:rPr>
          <w:rFonts w:ascii="Times New Roman" w:eastAsia="Times New Roman" w:hAnsi="Times New Roman" w:cs="Times New Roman"/>
          <w:lang w:eastAsia="ru-RU"/>
        </w:rPr>
      </w:pPr>
      <w:r>
        <w:rPr>
          <w:rFonts w:ascii="Times New Roman" w:eastAsia="Times New Roman" w:hAnsi="Times New Roman" w:cs="Times New Roman"/>
          <w:b/>
          <w:lang w:eastAsia="ru-RU"/>
        </w:rPr>
        <w:t>5.1.</w:t>
      </w:r>
      <w:r>
        <w:rPr>
          <w:rFonts w:ascii="Times New Roman" w:eastAsia="Times New Roman" w:hAnsi="Times New Roman" w:cs="Times New Roman"/>
          <w:lang w:eastAsia="ru-RU"/>
        </w:rPr>
        <w:t xml:space="preserve"> Податковим (звітним) періодом для платників єдиного податку </w:t>
      </w:r>
      <w:r>
        <w:rPr>
          <w:rFonts w:ascii="Times New Roman" w:eastAsia="Times New Roman" w:hAnsi="Times New Roman" w:cs="Times New Roman"/>
          <w:b/>
          <w:lang w:eastAsia="ru-RU"/>
        </w:rPr>
        <w:t xml:space="preserve">першої, другої </w:t>
      </w:r>
      <w:r>
        <w:rPr>
          <w:rFonts w:ascii="Times New Roman" w:eastAsia="Times New Roman" w:hAnsi="Times New Roman" w:cs="Times New Roman"/>
          <w:lang w:eastAsia="ru-RU"/>
        </w:rPr>
        <w:t xml:space="preserve">та </w:t>
      </w:r>
      <w:r>
        <w:rPr>
          <w:rFonts w:ascii="Times New Roman" w:eastAsia="Times New Roman" w:hAnsi="Times New Roman" w:cs="Times New Roman"/>
          <w:b/>
          <w:lang w:eastAsia="ru-RU"/>
        </w:rPr>
        <w:t>четвертої</w:t>
      </w:r>
      <w:r>
        <w:rPr>
          <w:rFonts w:ascii="Times New Roman" w:eastAsia="Times New Roman" w:hAnsi="Times New Roman" w:cs="Times New Roman"/>
          <w:lang w:eastAsia="ru-RU"/>
        </w:rPr>
        <w:t xml:space="preserve"> груп є календарний рік.</w:t>
      </w:r>
    </w:p>
    <w:p w:rsidR="00850CC5" w:rsidRDefault="00850CC5" w:rsidP="00850CC5">
      <w:pPr>
        <w:spacing w:before="144" w:after="144"/>
        <w:ind w:firstLine="88"/>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Податковим (звітним) періодом для платників єдиного податку </w:t>
      </w:r>
      <w:r>
        <w:rPr>
          <w:rFonts w:ascii="Times New Roman" w:eastAsia="Times New Roman" w:hAnsi="Times New Roman" w:cs="Times New Roman"/>
          <w:b/>
          <w:lang w:eastAsia="ru-RU"/>
        </w:rPr>
        <w:t>третьої групи</w:t>
      </w:r>
      <w:r>
        <w:rPr>
          <w:rFonts w:ascii="Times New Roman" w:eastAsia="Times New Roman" w:hAnsi="Times New Roman" w:cs="Times New Roman"/>
          <w:lang w:eastAsia="ru-RU"/>
        </w:rPr>
        <w:t xml:space="preserve"> є календарний квартал.</w:t>
      </w:r>
    </w:p>
    <w:p w:rsidR="00850CC5" w:rsidRDefault="00850CC5" w:rsidP="00850CC5">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5.2.</w:t>
      </w:r>
      <w:r>
        <w:rPr>
          <w:rFonts w:ascii="Times New Roman" w:eastAsia="Times New Roman" w:hAnsi="Times New Roman" w:cs="Times New Roman"/>
          <w:lang w:eastAsia="ru-RU"/>
        </w:rPr>
        <w:t xml:space="preserve">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850CC5" w:rsidRDefault="00850CC5" w:rsidP="00850CC5">
      <w:pPr>
        <w:ind w:firstLine="8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850CC5" w:rsidRDefault="00850CC5" w:rsidP="00850CC5">
      <w:pPr>
        <w:ind w:firstLine="88"/>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Податковий (звітний) період для сільськогосподарських товаровиробників, що ліквідуються, — період з початку року до їх фактичного припинення.</w:t>
      </w:r>
    </w:p>
    <w:p w:rsidR="00850CC5" w:rsidRDefault="00850CC5" w:rsidP="00850CC5">
      <w:pPr>
        <w:spacing w:before="144" w:after="144"/>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5.3.</w:t>
      </w:r>
      <w:r>
        <w:rPr>
          <w:rFonts w:ascii="Times New Roman" w:eastAsia="Times New Roman" w:hAnsi="Times New Roman" w:cs="Times New Roman"/>
          <w:lang w:eastAsia="ru-RU"/>
        </w:rPr>
        <w:t xml:space="preserve"> Для суб'єктів господарювання, які перейшли на сплату єдиного податку із сплати інших податків і зборів, встановлених Податковим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850CC5" w:rsidRDefault="00850CC5" w:rsidP="00850CC5">
      <w:pPr>
        <w:spacing w:before="144" w:after="144"/>
        <w:jc w:val="both"/>
        <w:rPr>
          <w:rFonts w:ascii="Times New Roman" w:eastAsia="Times New Roman" w:hAnsi="Times New Roman" w:cs="Times New Roman"/>
          <w:lang w:eastAsia="ru-RU"/>
        </w:rPr>
      </w:pPr>
      <w:r>
        <w:rPr>
          <w:rFonts w:ascii="Times New Roman" w:eastAsia="Times New Roman" w:hAnsi="Times New Roman" w:cs="Times New Roman"/>
          <w:b/>
          <w:lang w:eastAsia="ru-RU"/>
        </w:rPr>
        <w:t>5.4.</w:t>
      </w:r>
      <w:r>
        <w:rPr>
          <w:rFonts w:ascii="Times New Roman" w:eastAsia="Times New Roman" w:hAnsi="Times New Roman" w:cs="Times New Roman"/>
          <w:lang w:eastAsia="ru-RU"/>
        </w:rPr>
        <w:t xml:space="preserve">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850CC5" w:rsidRDefault="00850CC5" w:rsidP="00850CC5">
      <w:pPr>
        <w:spacing w:before="144" w:after="144"/>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rsidR="00850CC5" w:rsidRDefault="00850CC5" w:rsidP="00850CC5">
      <w:pPr>
        <w:spacing w:before="144" w:after="144"/>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5.5.</w:t>
      </w:r>
      <w:r>
        <w:rPr>
          <w:rFonts w:ascii="Times New Roman" w:eastAsia="Times New Roman" w:hAnsi="Times New Roman" w:cs="Times New Roman"/>
          <w:lang w:eastAsia="ru-RU"/>
        </w:rPr>
        <w:t xml:space="preserve">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w:t>
      </w:r>
      <w:r>
        <w:rPr>
          <w:rFonts w:ascii="Times New Roman" w:eastAsia="Times New Roman" w:hAnsi="Times New Roman" w:cs="Times New Roman"/>
          <w:lang w:eastAsia="ru-RU"/>
        </w:rPr>
        <w:lastRenderedPageBreak/>
        <w:t>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850CC5" w:rsidRDefault="00850CC5" w:rsidP="00850CC5">
      <w:pPr>
        <w:spacing w:before="144" w:after="144"/>
        <w:jc w:val="both"/>
        <w:rPr>
          <w:rFonts w:ascii="Times New Roman" w:eastAsia="Times New Roman" w:hAnsi="Times New Roman" w:cs="Times New Roman"/>
          <w:b/>
          <w:lang w:eastAsia="ru-RU"/>
        </w:rPr>
      </w:pPr>
      <w:bookmarkStart w:id="76" w:name="n7143"/>
      <w:bookmarkEnd w:id="76"/>
      <w:r>
        <w:rPr>
          <w:rFonts w:ascii="Times New Roman" w:eastAsia="Times New Roman" w:hAnsi="Times New Roman" w:cs="Times New Roman"/>
          <w:b/>
          <w:lang w:eastAsia="ru-RU"/>
        </w:rPr>
        <w:t>5.6.</w:t>
      </w:r>
      <w:r>
        <w:rPr>
          <w:rFonts w:ascii="Times New Roman" w:eastAsia="Times New Roman" w:hAnsi="Times New Roman" w:cs="Times New Roman"/>
          <w:lang w:eastAsia="ru-RU"/>
        </w:rPr>
        <w:t xml:space="preserve">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w:t>
      </w:r>
      <w:r>
        <w:rPr>
          <w:color w:val="000000"/>
          <w:shd w:val="clear" w:color="auto" w:fill="FFFFFF"/>
        </w:rPr>
        <w:t>відповідним контролюючим органом отримано від державного реєстратора повідомлення про проведення державної реєстрації такого припинення</w:t>
      </w:r>
      <w:r>
        <w:rPr>
          <w:rFonts w:ascii="Times New Roman" w:eastAsia="Times New Roman" w:hAnsi="Times New Roman" w:cs="Times New Roman"/>
          <w:lang w:eastAsia="ru-RU"/>
        </w:rPr>
        <w:t>.</w:t>
      </w:r>
    </w:p>
    <w:p w:rsidR="00850CC5" w:rsidRDefault="00850CC5" w:rsidP="00850CC5">
      <w:pPr>
        <w:spacing w:before="144" w:after="144"/>
        <w:jc w:val="both"/>
        <w:rPr>
          <w:rFonts w:ascii="Times New Roman" w:eastAsia="Times New Roman" w:hAnsi="Times New Roman" w:cs="Times New Roman"/>
          <w:b/>
          <w:lang w:eastAsia="ru-RU"/>
        </w:rPr>
      </w:pPr>
      <w:bookmarkStart w:id="77" w:name="n7144"/>
      <w:bookmarkEnd w:id="77"/>
      <w:r>
        <w:rPr>
          <w:rFonts w:ascii="Times New Roman" w:eastAsia="Times New Roman" w:hAnsi="Times New Roman" w:cs="Times New Roman"/>
          <w:b/>
          <w:lang w:eastAsia="ru-RU"/>
        </w:rPr>
        <w:t>5.7.</w:t>
      </w:r>
      <w:r>
        <w:rPr>
          <w:rFonts w:ascii="Times New Roman" w:eastAsia="Times New Roman" w:hAnsi="Times New Roman" w:cs="Times New Roman"/>
          <w:lang w:eastAsia="ru-RU"/>
        </w:rPr>
        <w:t xml:space="preserve">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850CC5" w:rsidRDefault="00850CC5" w:rsidP="00850CC5">
      <w:pPr>
        <w:tabs>
          <w:tab w:val="left" w:pos="284"/>
        </w:tabs>
        <w:spacing w:before="144" w:after="144"/>
        <w:jc w:val="center"/>
        <w:rPr>
          <w:rFonts w:ascii="Times New Roman" w:eastAsia="Times New Roman" w:hAnsi="Times New Roman" w:cs="Times New Roman"/>
          <w:b/>
          <w:lang w:eastAsia="ru-RU"/>
        </w:rPr>
      </w:pPr>
      <w:r w:rsidRPr="00116896">
        <w:rPr>
          <w:rFonts w:ascii="Times New Roman" w:eastAsia="Times New Roman" w:hAnsi="Times New Roman" w:cs="Times New Roman"/>
          <w:b/>
          <w:lang w:val="ru-RU" w:eastAsia="ru-RU"/>
        </w:rPr>
        <w:t>6.</w:t>
      </w:r>
      <w:r>
        <w:rPr>
          <w:rFonts w:ascii="Times New Roman" w:eastAsia="Times New Roman" w:hAnsi="Times New Roman" w:cs="Times New Roman"/>
          <w:b/>
          <w:lang w:eastAsia="ru-RU"/>
        </w:rPr>
        <w:t>Порядок нарахування та строки сплати єдиного податку</w:t>
      </w:r>
    </w:p>
    <w:p w:rsidR="00850CC5" w:rsidRDefault="00850CC5" w:rsidP="00850CC5">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6.1.</w:t>
      </w:r>
      <w:r>
        <w:rPr>
          <w:rFonts w:ascii="Times New Roman" w:eastAsia="Times New Roman" w:hAnsi="Times New Roman" w:cs="Times New Roman"/>
          <w:lang w:eastAsia="ru-RU"/>
        </w:rPr>
        <w:t xml:space="preserve"> Платники єдиного податку </w:t>
      </w:r>
      <w:r>
        <w:rPr>
          <w:rFonts w:ascii="Times New Roman" w:eastAsia="Times New Roman" w:hAnsi="Times New Roman" w:cs="Times New Roman"/>
          <w:b/>
          <w:lang w:eastAsia="ru-RU"/>
        </w:rPr>
        <w:t>першої і другої</w:t>
      </w: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груп</w:t>
      </w:r>
      <w:r>
        <w:rPr>
          <w:rFonts w:ascii="Times New Roman" w:eastAsia="Times New Roman" w:hAnsi="Times New Roman" w:cs="Times New Roman"/>
          <w:lang w:eastAsia="ru-RU"/>
        </w:rPr>
        <w:t xml:space="preserve"> сплачують єдиний податок шляхом здійснення авансового внеску не пізніше 20 числа (включно) поточного місяця.</w:t>
      </w:r>
    </w:p>
    <w:p w:rsidR="00850CC5" w:rsidRDefault="00850CC5" w:rsidP="00850CC5">
      <w:pPr>
        <w:jc w:val="both"/>
        <w:rPr>
          <w:rFonts w:ascii="Times New Roman" w:eastAsia="Times New Roman" w:hAnsi="Times New Roman" w:cs="Times New Roman"/>
          <w:lang w:eastAsia="ru-RU"/>
        </w:rPr>
      </w:pPr>
      <w:bookmarkStart w:id="78" w:name="n7147"/>
      <w:bookmarkEnd w:id="78"/>
      <w:r>
        <w:rPr>
          <w:rFonts w:ascii="Times New Roman" w:eastAsia="Times New Roman" w:hAnsi="Times New Roman" w:cs="Times New Roman"/>
          <w:lang w:eastAsia="ru-RU"/>
        </w:rPr>
        <w:t xml:space="preserve">        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850CC5" w:rsidRDefault="00850CC5" w:rsidP="00850CC5">
      <w:pPr>
        <w:jc w:val="both"/>
        <w:rPr>
          <w:rFonts w:ascii="Times New Roman" w:eastAsia="Times New Roman" w:hAnsi="Times New Roman" w:cs="Times New Roman"/>
          <w:b/>
          <w:lang w:eastAsia="ru-RU"/>
        </w:rPr>
      </w:pPr>
      <w:bookmarkStart w:id="79" w:name="n7148"/>
      <w:bookmarkEnd w:id="79"/>
      <w:r>
        <w:rPr>
          <w:rFonts w:ascii="Times New Roman" w:eastAsia="Times New Roman" w:hAnsi="Times New Roman" w:cs="Times New Roman"/>
          <w:lang w:eastAsia="ru-RU"/>
        </w:rPr>
        <w:t xml:space="preserve">        У разі якщо міська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w:t>
      </w:r>
      <w:hyperlink r:id="rId10" w:anchor="n241" w:history="1">
        <w:r>
          <w:rPr>
            <w:rStyle w:val="a3"/>
            <w:rFonts w:ascii="Times New Roman" w:eastAsia="Times New Roman" w:hAnsi="Times New Roman" w:cs="Times New Roman"/>
            <w:lang w:eastAsia="ru-RU"/>
          </w:rPr>
          <w:t>підпунктом 12.3.4</w:t>
        </w:r>
      </w:hyperlink>
      <w:r>
        <w:rPr>
          <w:rFonts w:ascii="Times New Roman" w:eastAsia="Times New Roman" w:hAnsi="Times New Roman" w:cs="Times New Roman"/>
          <w:lang w:eastAsia="ru-RU"/>
        </w:rPr>
        <w:t> пункту 12.3 статті 12 Податкового Кодексу.</w:t>
      </w:r>
    </w:p>
    <w:p w:rsidR="00850CC5" w:rsidRDefault="00850CC5" w:rsidP="00850CC5">
      <w:pPr>
        <w:spacing w:before="144" w:after="144"/>
        <w:jc w:val="both"/>
        <w:rPr>
          <w:rFonts w:ascii="Times New Roman" w:eastAsia="Times New Roman" w:hAnsi="Times New Roman" w:cs="Times New Roman"/>
          <w:b/>
          <w:lang w:eastAsia="ru-RU"/>
        </w:rPr>
      </w:pPr>
      <w:bookmarkStart w:id="80" w:name="n7149"/>
      <w:bookmarkEnd w:id="80"/>
      <w:r>
        <w:rPr>
          <w:rFonts w:ascii="Times New Roman" w:eastAsia="Times New Roman" w:hAnsi="Times New Roman" w:cs="Times New Roman"/>
          <w:b/>
          <w:lang w:eastAsia="ru-RU"/>
        </w:rPr>
        <w:t>6.2.</w:t>
      </w:r>
      <w:r>
        <w:rPr>
          <w:rFonts w:ascii="Times New Roman" w:eastAsia="Times New Roman" w:hAnsi="Times New Roman" w:cs="Times New Roman"/>
          <w:lang w:eastAsia="ru-RU"/>
        </w:rPr>
        <w:t xml:space="preserve"> Нарахування авансових внесків для платників єдиного податку </w:t>
      </w:r>
      <w:r>
        <w:rPr>
          <w:rFonts w:ascii="Times New Roman" w:eastAsia="Times New Roman" w:hAnsi="Times New Roman" w:cs="Times New Roman"/>
          <w:b/>
          <w:lang w:eastAsia="ru-RU"/>
        </w:rPr>
        <w:t>першої і другої</w:t>
      </w: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 xml:space="preserve">груп </w:t>
      </w:r>
      <w:r>
        <w:rPr>
          <w:rFonts w:ascii="Times New Roman" w:eastAsia="Times New Roman" w:hAnsi="Times New Roman" w:cs="Times New Roman"/>
          <w:lang w:eastAsia="ru-RU"/>
        </w:rPr>
        <w:t>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850CC5" w:rsidRDefault="00850CC5" w:rsidP="00850CC5">
      <w:pPr>
        <w:spacing w:before="144" w:after="144"/>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6.3.</w:t>
      </w:r>
      <w:r>
        <w:rPr>
          <w:rFonts w:ascii="Times New Roman" w:eastAsia="Times New Roman" w:hAnsi="Times New Roman" w:cs="Times New Roman"/>
          <w:lang w:eastAsia="ru-RU"/>
        </w:rPr>
        <w:t xml:space="preserve"> Платники єдиного податку </w:t>
      </w:r>
      <w:r>
        <w:rPr>
          <w:rFonts w:ascii="Times New Roman" w:eastAsia="Times New Roman" w:hAnsi="Times New Roman" w:cs="Times New Roman"/>
          <w:b/>
          <w:lang w:eastAsia="ru-RU"/>
        </w:rPr>
        <w:t>третьої</w:t>
      </w: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групи</w:t>
      </w:r>
      <w:r>
        <w:rPr>
          <w:rFonts w:ascii="Times New Roman" w:eastAsia="Times New Roman" w:hAnsi="Times New Roman" w:cs="Times New Roman"/>
          <w:lang w:eastAsia="ru-RU"/>
        </w:rPr>
        <w:t xml:space="preserve"> сплачують єдиний податок протягом 10 календарних днів після граничного строку подання податкової декларації за податковий (звітний) квартал.</w:t>
      </w:r>
    </w:p>
    <w:p w:rsidR="00850CC5" w:rsidRDefault="00850CC5" w:rsidP="00850CC5">
      <w:pPr>
        <w:spacing w:before="144" w:after="144"/>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6.4. </w:t>
      </w:r>
      <w:r>
        <w:rPr>
          <w:rFonts w:ascii="Times New Roman" w:eastAsia="Times New Roman" w:hAnsi="Times New Roman" w:cs="Times New Roman"/>
          <w:lang w:eastAsia="ru-RU"/>
        </w:rPr>
        <w:t xml:space="preserve">Сплата єдиного податку платниками </w:t>
      </w:r>
      <w:r>
        <w:rPr>
          <w:rFonts w:ascii="Times New Roman" w:eastAsia="Times New Roman" w:hAnsi="Times New Roman" w:cs="Times New Roman"/>
          <w:b/>
          <w:lang w:eastAsia="ru-RU"/>
        </w:rPr>
        <w:t>першої - третьої груп</w:t>
      </w:r>
      <w:r>
        <w:rPr>
          <w:rFonts w:ascii="Times New Roman" w:eastAsia="Times New Roman" w:hAnsi="Times New Roman" w:cs="Times New Roman"/>
          <w:lang w:eastAsia="ru-RU"/>
        </w:rPr>
        <w:t xml:space="preserve"> здійснюється за місцем податкової адреси.</w:t>
      </w:r>
    </w:p>
    <w:p w:rsidR="00850CC5" w:rsidRDefault="00850CC5" w:rsidP="00850CC5">
      <w:pPr>
        <w:shd w:val="clear" w:color="auto" w:fill="FFFFFF"/>
        <w:spacing w:before="144" w:after="144"/>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6.5.</w:t>
      </w:r>
      <w:r>
        <w:rPr>
          <w:rFonts w:ascii="Times New Roman" w:eastAsia="Times New Roman" w:hAnsi="Times New Roman" w:cs="Times New Roman"/>
          <w:lang w:eastAsia="ru-RU"/>
        </w:rPr>
        <w:t xml:space="preserve"> Платники єдиного податку </w:t>
      </w:r>
      <w:r>
        <w:rPr>
          <w:rFonts w:ascii="Times New Roman" w:eastAsia="Times New Roman" w:hAnsi="Times New Roman" w:cs="Times New Roman"/>
          <w:b/>
          <w:lang w:eastAsia="ru-RU"/>
        </w:rPr>
        <w:t>першої і другої груп</w:t>
      </w:r>
      <w:r>
        <w:rPr>
          <w:rFonts w:ascii="Times New Roman" w:eastAsia="Times New Roman" w:hAnsi="Times New Roman" w:cs="Times New Roman"/>
          <w:lang w:eastAsia="ru-RU"/>
        </w:rPr>
        <w:t>,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bookmarkStart w:id="81" w:name="n7154"/>
      <w:bookmarkEnd w:id="81"/>
    </w:p>
    <w:p w:rsidR="00850CC5" w:rsidRDefault="00850CC5" w:rsidP="00850CC5">
      <w:pPr>
        <w:shd w:val="clear" w:color="auto" w:fill="FFFFFF"/>
        <w:spacing w:before="144" w:after="144"/>
        <w:jc w:val="both"/>
        <w:textAlignment w:val="baseline"/>
        <w:rPr>
          <w:rFonts w:ascii="Times New Roman" w:eastAsia="Times New Roman" w:hAnsi="Times New Roman" w:cs="Times New Roman"/>
          <w:lang w:eastAsia="ru-RU"/>
        </w:rPr>
      </w:pPr>
      <w:r>
        <w:rPr>
          <w:rFonts w:ascii="Times New Roman" w:eastAsia="Times New Roman" w:hAnsi="Times New Roman" w:cs="Times New Roman"/>
          <w:b/>
          <w:lang w:eastAsia="ru-RU"/>
        </w:rPr>
        <w:t>6.6.</w:t>
      </w:r>
      <w:r>
        <w:rPr>
          <w:rFonts w:ascii="Times New Roman" w:eastAsia="Times New Roman" w:hAnsi="Times New Roman" w:cs="Times New Roman"/>
          <w:lang w:eastAsia="ru-RU"/>
        </w:rPr>
        <w:t xml:space="preserve"> Суми єдиного податку, сплачені відповідно до </w:t>
      </w:r>
      <w:hyperlink r:id="rId11" w:anchor="n7145" w:history="1">
        <w:r>
          <w:rPr>
            <w:rStyle w:val="a3"/>
            <w:rFonts w:ascii="Times New Roman" w:eastAsia="Times New Roman" w:hAnsi="Times New Roman" w:cs="Times New Roman"/>
            <w:lang w:eastAsia="ru-RU"/>
          </w:rPr>
          <w:t xml:space="preserve">абзацу другого пункту  </w:t>
        </w:r>
        <w:r>
          <w:rPr>
            <w:rStyle w:val="a3"/>
            <w:rFonts w:ascii="Times New Roman" w:eastAsia="Times New Roman" w:hAnsi="Times New Roman" w:cs="Times New Roman"/>
            <w:b/>
            <w:lang w:eastAsia="ru-RU"/>
          </w:rPr>
          <w:t>6.1</w:t>
        </w:r>
      </w:hyperlink>
      <w:r>
        <w:rPr>
          <w:rFonts w:ascii="Times New Roman" w:eastAsia="Times New Roman" w:hAnsi="Times New Roman" w:cs="Times New Roman"/>
          <w:lang w:eastAsia="ru-RU"/>
        </w:rPr>
        <w:t xml:space="preserve">. і пункту </w:t>
      </w:r>
      <w:r>
        <w:rPr>
          <w:rFonts w:ascii="Times New Roman" w:eastAsia="Times New Roman" w:hAnsi="Times New Roman" w:cs="Times New Roman"/>
          <w:b/>
          <w:lang w:eastAsia="ru-RU"/>
        </w:rPr>
        <w:t>6.5.</w:t>
      </w:r>
      <w:r>
        <w:rPr>
          <w:rFonts w:ascii="Times New Roman" w:eastAsia="Times New Roman" w:hAnsi="Times New Roman" w:cs="Times New Roman"/>
          <w:lang w:eastAsia="ru-RU"/>
        </w:rPr>
        <w:t xml:space="preserve"> цього додатку, підлягають зарахуванню в рахунок майбутніх платежів з цього податку за заявою платника єдиного податку.</w:t>
      </w:r>
    </w:p>
    <w:p w:rsidR="00850CC5" w:rsidRDefault="00850CC5" w:rsidP="00850CC5">
      <w:pPr>
        <w:shd w:val="clear" w:color="auto" w:fill="FFFFFF"/>
        <w:spacing w:before="144" w:after="144"/>
        <w:ind w:firstLine="450"/>
        <w:jc w:val="both"/>
        <w:textAlignment w:val="baseline"/>
        <w:rPr>
          <w:rFonts w:ascii="Times New Roman" w:eastAsia="Times New Roman" w:hAnsi="Times New Roman" w:cs="Times New Roman"/>
          <w:b/>
          <w:lang w:eastAsia="ru-RU"/>
        </w:rPr>
      </w:pPr>
      <w:bookmarkStart w:id="82" w:name="n7155"/>
      <w:bookmarkEnd w:id="82"/>
      <w:r>
        <w:rPr>
          <w:rFonts w:ascii="Times New Roman" w:eastAsia="Times New Roman" w:hAnsi="Times New Roman" w:cs="Times New Roman"/>
          <w:lang w:eastAsia="ru-RU"/>
        </w:rPr>
        <w:t>Помилково та/або надміру сплачені суми єдиного податку підлягають поверненню платнику в порядку, встановленому Податковим Кодексом.</w:t>
      </w:r>
    </w:p>
    <w:p w:rsidR="00850CC5" w:rsidRDefault="00850CC5" w:rsidP="00850CC5">
      <w:pPr>
        <w:shd w:val="clear" w:color="auto" w:fill="FFFFFF"/>
        <w:spacing w:before="144" w:after="144"/>
        <w:jc w:val="both"/>
        <w:textAlignment w:val="baseline"/>
        <w:rPr>
          <w:rFonts w:ascii="Times New Roman" w:eastAsia="Times New Roman" w:hAnsi="Times New Roman" w:cs="Times New Roman"/>
          <w:b/>
          <w:lang w:eastAsia="ru-RU"/>
        </w:rPr>
      </w:pPr>
      <w:bookmarkStart w:id="83" w:name="n7156"/>
      <w:bookmarkEnd w:id="83"/>
      <w:r>
        <w:rPr>
          <w:rFonts w:ascii="Times New Roman" w:eastAsia="Times New Roman" w:hAnsi="Times New Roman" w:cs="Times New Roman"/>
          <w:b/>
          <w:lang w:eastAsia="ru-RU"/>
        </w:rPr>
        <w:t>6.7.</w:t>
      </w:r>
      <w:r>
        <w:rPr>
          <w:rFonts w:ascii="Times New Roman" w:eastAsia="Times New Roman" w:hAnsi="Times New Roman" w:cs="Times New Roman"/>
          <w:lang w:eastAsia="ru-RU"/>
        </w:rPr>
        <w:t xml:space="preserve">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850CC5" w:rsidRDefault="00850CC5" w:rsidP="00850CC5">
      <w:pPr>
        <w:spacing w:before="144" w:after="144"/>
        <w:jc w:val="both"/>
        <w:rPr>
          <w:rFonts w:ascii="Times New Roman" w:eastAsia="Times New Roman" w:hAnsi="Times New Roman" w:cs="Times New Roman"/>
          <w:lang w:eastAsia="ru-RU"/>
        </w:rPr>
      </w:pPr>
      <w:r>
        <w:rPr>
          <w:rFonts w:ascii="Times New Roman" w:eastAsia="Times New Roman" w:hAnsi="Times New Roman" w:cs="Times New Roman"/>
          <w:b/>
          <w:lang w:eastAsia="ru-RU"/>
        </w:rPr>
        <w:t>6.8.</w:t>
      </w:r>
      <w:r>
        <w:rPr>
          <w:rFonts w:ascii="Times New Roman" w:eastAsia="Times New Roman" w:hAnsi="Times New Roman" w:cs="Times New Roman"/>
          <w:lang w:eastAsia="ru-RU"/>
        </w:rPr>
        <w:t xml:space="preserve">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w:t>
      </w:r>
      <w:r>
        <w:rPr>
          <w:rFonts w:ascii="Times New Roman" w:eastAsia="Times New Roman" w:hAnsi="Times New Roman" w:cs="Times New Roman"/>
          <w:lang w:eastAsia="ru-RU"/>
        </w:rPr>
        <w:lastRenderedPageBreak/>
        <w:t>проведення державної реєстрації припинення підприємницької діяльності.</w:t>
      </w:r>
    </w:p>
    <w:p w:rsidR="00850CC5" w:rsidRDefault="00850CC5" w:rsidP="00850CC5">
      <w:pPr>
        <w:spacing w:before="144" w:after="144"/>
        <w:ind w:firstLine="88"/>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850CC5" w:rsidRDefault="00850CC5" w:rsidP="00850CC5">
      <w:pPr>
        <w:tabs>
          <w:tab w:val="left" w:pos="567"/>
        </w:tabs>
        <w:spacing w:before="144" w:after="144"/>
        <w:ind w:left="284"/>
        <w:jc w:val="center"/>
        <w:rPr>
          <w:rFonts w:ascii="Times New Roman" w:eastAsia="Times New Roman" w:hAnsi="Times New Roman" w:cs="Times New Roman"/>
          <w:b/>
          <w:lang w:eastAsia="ru-RU"/>
        </w:rPr>
      </w:pPr>
      <w:r w:rsidRPr="00116896">
        <w:rPr>
          <w:rFonts w:ascii="Times New Roman" w:eastAsia="Times New Roman" w:hAnsi="Times New Roman" w:cs="Times New Roman"/>
          <w:b/>
          <w:lang w:val="ru-RU" w:eastAsia="ru-RU"/>
        </w:rPr>
        <w:t>7.</w:t>
      </w:r>
      <w:r>
        <w:rPr>
          <w:rFonts w:ascii="Times New Roman" w:eastAsia="Times New Roman" w:hAnsi="Times New Roman" w:cs="Times New Roman"/>
          <w:b/>
          <w:lang w:eastAsia="ru-RU"/>
        </w:rPr>
        <w:t>Особливості нарахування, сплати та подання звітності з окремих податків і зборів платниками єдиного податку</w:t>
      </w:r>
    </w:p>
    <w:p w:rsidR="00850CC5" w:rsidRDefault="00850CC5" w:rsidP="00850CC5">
      <w:pPr>
        <w:spacing w:before="144" w:after="144"/>
        <w:jc w:val="both"/>
        <w:rPr>
          <w:rFonts w:ascii="Times New Roman" w:eastAsia="Times New Roman" w:hAnsi="Times New Roman" w:cs="Times New Roman"/>
          <w:lang w:eastAsia="ru-RU"/>
        </w:rPr>
      </w:pPr>
      <w:r>
        <w:rPr>
          <w:rFonts w:ascii="Times New Roman" w:eastAsia="Times New Roman" w:hAnsi="Times New Roman" w:cs="Times New Roman"/>
          <w:b/>
          <w:lang w:eastAsia="ru-RU"/>
        </w:rPr>
        <w:t>7.1.</w:t>
      </w:r>
      <w:r>
        <w:rPr>
          <w:rFonts w:ascii="Times New Roman" w:eastAsia="Times New Roman" w:hAnsi="Times New Roman" w:cs="Times New Roman"/>
          <w:lang w:eastAsia="ru-RU"/>
        </w:rPr>
        <w:t xml:space="preserve"> Платники єдиного податку звільняються від обов'язку нарахування, сплати та подання податкової звітності з таких податків і зборів:</w:t>
      </w:r>
    </w:p>
    <w:p w:rsidR="00850CC5" w:rsidRDefault="00850CC5" w:rsidP="00850CC5">
      <w:pPr>
        <w:numPr>
          <w:ilvl w:val="0"/>
          <w:numId w:val="10"/>
        </w:numPr>
        <w:spacing w:before="144" w:after="144"/>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податку на прибуток підприємств;</w:t>
      </w:r>
    </w:p>
    <w:p w:rsidR="00850CC5" w:rsidRDefault="00850CC5" w:rsidP="00850CC5">
      <w:pPr>
        <w:numPr>
          <w:ilvl w:val="0"/>
          <w:numId w:val="10"/>
        </w:numPr>
        <w:spacing w:before="144" w:after="144"/>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податку на доходи фізичних осіб у частині доходів (об'єкта оподаткування), що отримані в результаті господарської діяльності платника єдиного податку першої-третьої групи (фізичної особи) та оподатковані згідно з цим додатком;</w:t>
      </w:r>
    </w:p>
    <w:p w:rsidR="00850CC5" w:rsidRDefault="00850CC5" w:rsidP="00850CC5">
      <w:pPr>
        <w:numPr>
          <w:ilvl w:val="0"/>
          <w:numId w:val="10"/>
        </w:numPr>
        <w:spacing w:before="144" w:after="14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визначену підпунктом </w:t>
      </w:r>
      <w:r>
        <w:rPr>
          <w:rFonts w:ascii="Times New Roman" w:eastAsia="Times New Roman" w:hAnsi="Times New Roman" w:cs="Times New Roman"/>
          <w:b/>
          <w:lang w:eastAsia="ru-RU"/>
        </w:rPr>
        <w:t>1</w:t>
      </w:r>
      <w:r>
        <w:rPr>
          <w:rFonts w:ascii="Times New Roman" w:eastAsia="Times New Roman" w:hAnsi="Times New Roman" w:cs="Times New Roman"/>
          <w:lang w:eastAsia="ru-RU"/>
        </w:rPr>
        <w:t xml:space="preserve"> пункту </w:t>
      </w:r>
      <w:r>
        <w:rPr>
          <w:rFonts w:ascii="Times New Roman" w:eastAsia="Times New Roman" w:hAnsi="Times New Roman" w:cs="Times New Roman"/>
          <w:b/>
          <w:lang w:eastAsia="ru-RU"/>
        </w:rPr>
        <w:t>4.3.</w:t>
      </w:r>
      <w:r>
        <w:rPr>
          <w:rFonts w:ascii="Times New Roman" w:eastAsia="Times New Roman" w:hAnsi="Times New Roman" w:cs="Times New Roman"/>
          <w:lang w:eastAsia="ru-RU"/>
        </w:rPr>
        <w:t xml:space="preserve"> цього додатку, а також що сплачується платниками єдиного податку четвертої групи;</w:t>
      </w:r>
    </w:p>
    <w:p w:rsidR="00850CC5" w:rsidRDefault="00850CC5" w:rsidP="00850CC5">
      <w:pPr>
        <w:numPr>
          <w:ilvl w:val="0"/>
          <w:numId w:val="10"/>
        </w:numPr>
        <w:spacing w:before="144" w:after="14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податку на майно (в частині земельного податку), крім земельного податку за земельні ділянки, що не використовуються платниками єдиного податку першої - третьої груп для провадження господарської діяльності та платниками єдиного податку четвертої групи для ведення сільськогосподарського </w:t>
      </w:r>
      <w:proofErr w:type="spellStart"/>
      <w:r>
        <w:rPr>
          <w:rFonts w:ascii="Times New Roman" w:eastAsia="Times New Roman" w:hAnsi="Times New Roman" w:cs="Times New Roman"/>
          <w:lang w:eastAsia="ru-RU"/>
        </w:rPr>
        <w:t>товаровиробництва</w:t>
      </w:r>
      <w:proofErr w:type="spellEnd"/>
      <w:r>
        <w:rPr>
          <w:rFonts w:ascii="Times New Roman" w:eastAsia="Times New Roman" w:hAnsi="Times New Roman" w:cs="Times New Roman"/>
          <w:lang w:eastAsia="ru-RU"/>
        </w:rPr>
        <w:t>;</w:t>
      </w:r>
    </w:p>
    <w:p w:rsidR="00850CC5" w:rsidRDefault="00850CC5" w:rsidP="00850CC5">
      <w:pPr>
        <w:numPr>
          <w:ilvl w:val="0"/>
          <w:numId w:val="10"/>
        </w:numPr>
        <w:spacing w:before="144" w:after="144"/>
        <w:jc w:val="both"/>
        <w:rPr>
          <w:rFonts w:ascii="Times New Roman" w:eastAsia="Times New Roman" w:hAnsi="Times New Roman" w:cs="Times New Roman"/>
          <w:b/>
          <w:lang w:eastAsia="ru-RU"/>
        </w:rPr>
      </w:pPr>
      <w:r>
        <w:rPr>
          <w:rFonts w:ascii="Times New Roman" w:eastAsia="Times New Roman" w:hAnsi="Times New Roman" w:cs="Times New Roman"/>
          <w:lang w:eastAsia="ru-RU"/>
        </w:rPr>
        <w:t>рентної плати за спеціальне використання води платниками єдиного податку четвертої групи.</w:t>
      </w:r>
    </w:p>
    <w:p w:rsidR="00850CC5" w:rsidRDefault="00850CC5" w:rsidP="00850CC5">
      <w:pPr>
        <w:shd w:val="clear" w:color="auto" w:fill="FFFFFF"/>
        <w:spacing w:before="144" w:after="144"/>
        <w:jc w:val="both"/>
        <w:textAlignment w:val="baseline"/>
        <w:rPr>
          <w:rFonts w:ascii="Times New Roman" w:eastAsia="Times New Roman" w:hAnsi="Times New Roman" w:cs="Times New Roman"/>
          <w:lang w:eastAsia="ru-RU"/>
        </w:rPr>
      </w:pPr>
      <w:r>
        <w:rPr>
          <w:rFonts w:ascii="Times New Roman" w:eastAsia="Times New Roman" w:hAnsi="Times New Roman" w:cs="Times New Roman"/>
          <w:b/>
          <w:lang w:eastAsia="ru-RU"/>
        </w:rPr>
        <w:t>7.2.</w:t>
      </w:r>
      <w:r>
        <w:rPr>
          <w:rFonts w:ascii="Times New Roman" w:eastAsia="Times New Roman" w:hAnsi="Times New Roman" w:cs="Times New Roman"/>
          <w:lang w:eastAsia="ru-RU"/>
        </w:rPr>
        <w:t xml:space="preserve"> Нарахування, сплата та подання звітності з податків і зборів інших, ніж зазначені у </w:t>
      </w:r>
      <w:hyperlink r:id="rId12" w:anchor="n7201" w:history="1">
        <w:r>
          <w:rPr>
            <w:rStyle w:val="a3"/>
            <w:rFonts w:ascii="Times New Roman" w:eastAsia="Times New Roman" w:hAnsi="Times New Roman" w:cs="Times New Roman"/>
            <w:lang w:eastAsia="ru-RU"/>
          </w:rPr>
          <w:t>пункті</w:t>
        </w:r>
        <w:r>
          <w:rPr>
            <w:rStyle w:val="a3"/>
            <w:rFonts w:ascii="Times New Roman" w:eastAsia="Times New Roman" w:hAnsi="Times New Roman" w:cs="Times New Roman"/>
            <w:b/>
            <w:lang w:eastAsia="ru-RU"/>
          </w:rPr>
          <w:t xml:space="preserve"> 7.1</w:t>
        </w:r>
      </w:hyperlink>
      <w:r>
        <w:rPr>
          <w:rFonts w:ascii="Times New Roman" w:eastAsia="Times New Roman" w:hAnsi="Times New Roman" w:cs="Times New Roman"/>
          <w:lang w:eastAsia="ru-RU"/>
        </w:rPr>
        <w:t>. цього додатку, здійснюються платниками єдиного податку в порядку, розмірах та у строки, встановлені Податковим Кодексом.</w:t>
      </w:r>
    </w:p>
    <w:p w:rsidR="00850CC5" w:rsidRDefault="00850CC5" w:rsidP="00850CC5">
      <w:pPr>
        <w:shd w:val="clear" w:color="auto" w:fill="FFFFFF"/>
        <w:spacing w:before="144" w:after="144"/>
        <w:ind w:firstLine="450"/>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lang w:eastAsia="ru-RU"/>
        </w:rPr>
        <w:t>У разі ввезення товарів на митну територію України податки і збори та митні платежі сплачуються платником єдиного податку на загальних підставах відповідно до закону.</w:t>
      </w:r>
    </w:p>
    <w:p w:rsidR="00850CC5" w:rsidRDefault="00850CC5" w:rsidP="00850CC5">
      <w:pPr>
        <w:shd w:val="clear" w:color="auto" w:fill="FFFFFF"/>
        <w:spacing w:before="144" w:after="144"/>
        <w:jc w:val="both"/>
        <w:textAlignment w:val="baseline"/>
        <w:rPr>
          <w:rFonts w:ascii="Times New Roman" w:eastAsia="Times New Roman" w:hAnsi="Times New Roman" w:cs="Times New Roman"/>
          <w:lang w:eastAsia="ru-RU"/>
        </w:rPr>
      </w:pPr>
      <w:bookmarkStart w:id="84" w:name="n7212"/>
      <w:bookmarkEnd w:id="84"/>
      <w:r>
        <w:rPr>
          <w:rFonts w:ascii="Times New Roman" w:eastAsia="Times New Roman" w:hAnsi="Times New Roman" w:cs="Times New Roman"/>
          <w:b/>
          <w:lang w:eastAsia="ru-RU"/>
        </w:rPr>
        <w:t>7.3.</w:t>
      </w:r>
      <w:r>
        <w:rPr>
          <w:rFonts w:ascii="Times New Roman" w:eastAsia="Times New Roman" w:hAnsi="Times New Roman" w:cs="Times New Roman"/>
          <w:lang w:eastAsia="ru-RU"/>
        </w:rPr>
        <w:t xml:space="preserve"> Платник єдиного податку виконує передбачені Податковим Кодексом функції податкового </w:t>
      </w:r>
      <w:proofErr w:type="spellStart"/>
      <w:r>
        <w:rPr>
          <w:rFonts w:ascii="Times New Roman" w:eastAsia="Times New Roman" w:hAnsi="Times New Roman" w:cs="Times New Roman"/>
          <w:lang w:eastAsia="ru-RU"/>
        </w:rPr>
        <w:t>агента</w:t>
      </w:r>
      <w:proofErr w:type="spellEnd"/>
      <w:r>
        <w:rPr>
          <w:rFonts w:ascii="Times New Roman" w:eastAsia="Times New Roman" w:hAnsi="Times New Roman" w:cs="Times New Roman"/>
          <w:lang w:eastAsia="ru-RU"/>
        </w:rPr>
        <w:t xml:space="preserve"> у разі нарахування (виплати, надання) оподатковуваних податком на доходи фізичних осіб доходів на користь фізичної особи, яка перебуває з ним у трудових або цивільно-правових відносинах.</w:t>
      </w:r>
    </w:p>
    <w:p w:rsidR="00850CC5" w:rsidRDefault="00850CC5" w:rsidP="00850CC5">
      <w:pPr>
        <w:spacing w:before="144" w:after="144"/>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Ведення обліку і складення звітності платниками єдиного податку, порядок обрання або переходу на спрощену систему оподаткування, або відмови від спрощеної системи оподаткування, порядок реєстрації та анулювання реєстрації платників єдиного податку визначається Податковим Кодексом.</w:t>
      </w:r>
    </w:p>
    <w:p w:rsidR="00850CC5" w:rsidRPr="00224141" w:rsidRDefault="00850CC5" w:rsidP="00850CC5">
      <w:pPr>
        <w:spacing w:before="144" w:after="144"/>
        <w:jc w:val="both"/>
        <w:rPr>
          <w:rFonts w:ascii="Times New Roman" w:eastAsia="Times New Roman" w:hAnsi="Times New Roman" w:cs="Times New Roman"/>
          <w:b/>
          <w:lang w:eastAsia="ru-RU"/>
        </w:rPr>
      </w:pPr>
      <w:r w:rsidRPr="00224141">
        <w:rPr>
          <w:rFonts w:ascii="Times New Roman" w:eastAsia="Times New Roman" w:hAnsi="Times New Roman" w:cs="Times New Roman"/>
          <w:b/>
          <w:lang w:eastAsia="ru-RU"/>
        </w:rPr>
        <w:t>7.4.</w:t>
      </w:r>
      <w:r>
        <w:rPr>
          <w:rFonts w:ascii="Times New Roman" w:eastAsia="Times New Roman" w:hAnsi="Times New Roman" w:cs="Times New Roman"/>
          <w:b/>
          <w:lang w:eastAsia="ru-RU"/>
        </w:rPr>
        <w:t xml:space="preserve"> </w:t>
      </w:r>
      <w:r>
        <w:rPr>
          <w:color w:val="000000"/>
        </w:rPr>
        <w:t>Дивіденди, що виплачуються платниками єдиного податку третьої групи (юридичними особами) та четвертої групи власникам корпоративних прав (засновникам таких платників єдиного податку), оподатковуються за правилами, встановленими розділами II і IV Податкового Кодексу.</w:t>
      </w:r>
    </w:p>
    <w:p w:rsidR="00850CC5" w:rsidRDefault="00850CC5" w:rsidP="00850CC5">
      <w:pPr>
        <w:spacing w:before="144" w:after="144"/>
        <w:ind w:left="360"/>
        <w:jc w:val="center"/>
        <w:rPr>
          <w:rFonts w:ascii="Times New Roman" w:eastAsia="Times New Roman" w:hAnsi="Times New Roman" w:cs="Times New Roman"/>
          <w:b/>
          <w:lang w:eastAsia="ru-RU"/>
        </w:rPr>
      </w:pPr>
      <w:r w:rsidRPr="00270395">
        <w:rPr>
          <w:rFonts w:ascii="Times New Roman" w:eastAsia="Times New Roman" w:hAnsi="Times New Roman" w:cs="Times New Roman"/>
          <w:b/>
          <w:lang w:eastAsia="ru-RU"/>
        </w:rPr>
        <w:t>8.</w:t>
      </w:r>
      <w:r>
        <w:rPr>
          <w:rFonts w:ascii="Times New Roman" w:eastAsia="Times New Roman" w:hAnsi="Times New Roman" w:cs="Times New Roman"/>
          <w:b/>
          <w:lang w:eastAsia="ru-RU"/>
        </w:rPr>
        <w:t>Контроль за сплатою податку</w:t>
      </w:r>
    </w:p>
    <w:p w:rsidR="00850CC5" w:rsidRDefault="00850CC5" w:rsidP="00850CC5">
      <w:pPr>
        <w:spacing w:before="144" w:after="144"/>
        <w:jc w:val="both"/>
        <w:rPr>
          <w:rFonts w:ascii="Times New Roman" w:eastAsia="Times New Roman" w:hAnsi="Times New Roman" w:cs="Times New Roman"/>
          <w:lang w:eastAsia="ru-RU"/>
        </w:rPr>
      </w:pPr>
      <w:r>
        <w:rPr>
          <w:rFonts w:ascii="Times New Roman" w:eastAsia="Times New Roman" w:hAnsi="Times New Roman" w:cs="Times New Roman"/>
          <w:b/>
          <w:lang w:eastAsia="ru-RU"/>
        </w:rPr>
        <w:t>8.1.</w:t>
      </w:r>
      <w:r>
        <w:rPr>
          <w:rFonts w:ascii="Times New Roman" w:eastAsia="Times New Roman" w:hAnsi="Times New Roman" w:cs="Times New Roman"/>
          <w:lang w:eastAsia="ru-RU"/>
        </w:rPr>
        <w:t xml:space="preserve"> Контроль за правильністю обчислення і своєчасністю сплати до бюджету м. Буча єдиного податку здійснює </w:t>
      </w:r>
      <w:proofErr w:type="spellStart"/>
      <w:r>
        <w:rPr>
          <w:rFonts w:ascii="Times New Roman" w:eastAsia="Times New Roman" w:hAnsi="Times New Roman" w:cs="Times New Roman"/>
          <w:lang w:eastAsia="ru-RU"/>
        </w:rPr>
        <w:t>Ірпінське</w:t>
      </w:r>
      <w:proofErr w:type="spellEnd"/>
      <w:r>
        <w:rPr>
          <w:rFonts w:ascii="Times New Roman" w:eastAsia="Times New Roman" w:hAnsi="Times New Roman" w:cs="Times New Roman"/>
          <w:lang w:eastAsia="ru-RU"/>
        </w:rPr>
        <w:t xml:space="preserve"> відділення Вишгородської ОДПІ ГУ ДФС у Київській області.</w:t>
      </w:r>
    </w:p>
    <w:p w:rsidR="00850CC5" w:rsidRDefault="00850CC5" w:rsidP="00850CC5">
      <w:pPr>
        <w:spacing w:before="144" w:after="14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8.2 </w:t>
      </w:r>
      <w:r>
        <w:rPr>
          <w:rStyle w:val="rvts0"/>
        </w:rPr>
        <w:t xml:space="preserve">Платники єдиного податку несуть відповідальність відповідно до цього Кодексу за </w:t>
      </w:r>
      <w:r>
        <w:rPr>
          <w:rStyle w:val="rvts0"/>
        </w:rPr>
        <w:lastRenderedPageBreak/>
        <w:t>правильність обчислення, своєчасність та повноту сплати сум єдиного податку, а також за своєчасність подання податкових декларацій.</w:t>
      </w:r>
    </w:p>
    <w:p w:rsidR="00850CC5" w:rsidRDefault="00850CC5" w:rsidP="00850CC5">
      <w:pPr>
        <w:spacing w:before="60" w:after="60"/>
        <w:jc w:val="both"/>
        <w:rPr>
          <w:rFonts w:ascii="Times New Roman" w:eastAsia="Times New Roman" w:hAnsi="Times New Roman" w:cs="Times New Roman"/>
          <w:lang w:eastAsia="ru-RU"/>
        </w:rPr>
      </w:pPr>
    </w:p>
    <w:p w:rsidR="00850CC5" w:rsidRDefault="00850CC5" w:rsidP="00850CC5">
      <w:pPr>
        <w:spacing w:before="60" w:after="6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850CC5" w:rsidRPr="00885E57" w:rsidRDefault="00850CC5" w:rsidP="00850CC5">
      <w:pPr>
        <w:spacing w:before="60" w:after="60"/>
        <w:jc w:val="both"/>
        <w:rPr>
          <w:rFonts w:ascii="Times New Roman" w:eastAsia="Times New Roman" w:hAnsi="Times New Roman" w:cs="Times New Roman"/>
          <w:b/>
          <w:lang w:eastAsia="ru-RU"/>
        </w:rPr>
      </w:pPr>
      <w:r w:rsidRPr="00885E57">
        <w:rPr>
          <w:rFonts w:ascii="Times New Roman" w:eastAsia="Times New Roman" w:hAnsi="Times New Roman" w:cs="Times New Roman"/>
          <w:b/>
          <w:lang w:eastAsia="ru-RU"/>
        </w:rPr>
        <w:t>Секретар ради</w:t>
      </w:r>
      <w:r w:rsidRPr="00885E57">
        <w:rPr>
          <w:rFonts w:ascii="Times New Roman" w:eastAsia="Times New Roman" w:hAnsi="Times New Roman" w:cs="Times New Roman"/>
          <w:b/>
          <w:lang w:eastAsia="ru-RU"/>
        </w:rPr>
        <w:tab/>
      </w:r>
      <w:r w:rsidRPr="00885E57">
        <w:rPr>
          <w:rFonts w:ascii="Times New Roman" w:eastAsia="Times New Roman" w:hAnsi="Times New Roman" w:cs="Times New Roman"/>
          <w:b/>
          <w:lang w:eastAsia="ru-RU"/>
        </w:rPr>
        <w:tab/>
      </w:r>
      <w:r w:rsidRPr="00885E57">
        <w:rPr>
          <w:rFonts w:ascii="Times New Roman" w:eastAsia="Times New Roman" w:hAnsi="Times New Roman" w:cs="Times New Roman"/>
          <w:b/>
          <w:lang w:eastAsia="ru-RU"/>
        </w:rPr>
        <w:tab/>
      </w:r>
      <w:r w:rsidRPr="00885E57">
        <w:rPr>
          <w:rFonts w:ascii="Times New Roman" w:eastAsia="Times New Roman" w:hAnsi="Times New Roman" w:cs="Times New Roman"/>
          <w:b/>
          <w:lang w:eastAsia="ru-RU"/>
        </w:rPr>
        <w:tab/>
      </w:r>
      <w:r w:rsidRPr="00885E57">
        <w:rPr>
          <w:rFonts w:ascii="Times New Roman" w:eastAsia="Times New Roman" w:hAnsi="Times New Roman" w:cs="Times New Roman"/>
          <w:b/>
          <w:lang w:eastAsia="ru-RU"/>
        </w:rPr>
        <w:tab/>
      </w:r>
      <w:r w:rsidRPr="00885E57">
        <w:rPr>
          <w:rFonts w:ascii="Times New Roman" w:eastAsia="Times New Roman" w:hAnsi="Times New Roman" w:cs="Times New Roman"/>
          <w:b/>
          <w:lang w:eastAsia="ru-RU"/>
        </w:rPr>
        <w:tab/>
      </w:r>
      <w:r w:rsidRPr="00885E57">
        <w:rPr>
          <w:rFonts w:ascii="Times New Roman" w:eastAsia="Times New Roman" w:hAnsi="Times New Roman" w:cs="Times New Roman"/>
          <w:b/>
          <w:lang w:eastAsia="ru-RU"/>
        </w:rPr>
        <w:tab/>
      </w:r>
      <w:r w:rsidRPr="00885E57">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w:t>
      </w:r>
      <w:proofErr w:type="spellStart"/>
      <w:r w:rsidRPr="00885E57">
        <w:rPr>
          <w:rFonts w:ascii="Times New Roman" w:eastAsia="Times New Roman" w:hAnsi="Times New Roman" w:cs="Times New Roman"/>
          <w:b/>
          <w:lang w:eastAsia="ru-RU"/>
        </w:rPr>
        <w:t>В.П.Олексюк</w:t>
      </w:r>
      <w:proofErr w:type="spellEnd"/>
    </w:p>
    <w:p w:rsidR="00A92138" w:rsidRDefault="00A92138"/>
    <w:sectPr w:rsidR="00A92138" w:rsidSect="00850CC5">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2" w15:restartNumberingAfterBreak="0">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3" w15:restartNumberingAfterBreak="0">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4" w15:restartNumberingAfterBreak="0">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b/>
        <w:sz w:val="24"/>
      </w:rPr>
    </w:lvl>
    <w:lvl w:ilvl="1">
      <w:start w:val="1"/>
      <w:numFmt w:val="lowerLetter"/>
      <w:lvlText w:val="%2."/>
      <w:lvlJc w:val="left"/>
      <w:pPr>
        <w:tabs>
          <w:tab w:val="num" w:pos="0"/>
        </w:tabs>
        <w:ind w:left="1530" w:hanging="360"/>
      </w:pPr>
    </w:lvl>
    <w:lvl w:ilvl="2">
      <w:start w:val="1"/>
      <w:numFmt w:val="lowerRoman"/>
      <w:lvlText w:val="%3."/>
      <w:lvlJc w:val="right"/>
      <w:pPr>
        <w:tabs>
          <w:tab w:val="num" w:pos="0"/>
        </w:tabs>
        <w:ind w:left="2250" w:hanging="180"/>
      </w:pPr>
    </w:lvl>
    <w:lvl w:ilvl="3">
      <w:start w:val="1"/>
      <w:numFmt w:val="decimal"/>
      <w:lvlText w:val="%4."/>
      <w:lvlJc w:val="left"/>
      <w:pPr>
        <w:tabs>
          <w:tab w:val="num" w:pos="0"/>
        </w:tabs>
        <w:ind w:left="2970" w:hanging="360"/>
      </w:pPr>
    </w:lvl>
    <w:lvl w:ilvl="4">
      <w:start w:val="1"/>
      <w:numFmt w:val="lowerLetter"/>
      <w:lvlText w:val="%5."/>
      <w:lvlJc w:val="left"/>
      <w:pPr>
        <w:tabs>
          <w:tab w:val="num" w:pos="0"/>
        </w:tabs>
        <w:ind w:left="3690" w:hanging="360"/>
      </w:pPr>
    </w:lvl>
    <w:lvl w:ilvl="5">
      <w:start w:val="1"/>
      <w:numFmt w:val="lowerRoman"/>
      <w:lvlText w:val="%6."/>
      <w:lvlJc w:val="right"/>
      <w:pPr>
        <w:tabs>
          <w:tab w:val="num" w:pos="0"/>
        </w:tabs>
        <w:ind w:left="4410" w:hanging="180"/>
      </w:pPr>
    </w:lvl>
    <w:lvl w:ilvl="6">
      <w:start w:val="1"/>
      <w:numFmt w:val="decimal"/>
      <w:lvlText w:val="%7."/>
      <w:lvlJc w:val="left"/>
      <w:pPr>
        <w:tabs>
          <w:tab w:val="num" w:pos="0"/>
        </w:tabs>
        <w:ind w:left="5130" w:hanging="360"/>
      </w:pPr>
    </w:lvl>
    <w:lvl w:ilvl="7">
      <w:start w:val="1"/>
      <w:numFmt w:val="lowerLetter"/>
      <w:lvlText w:val="%8."/>
      <w:lvlJc w:val="left"/>
      <w:pPr>
        <w:tabs>
          <w:tab w:val="num" w:pos="0"/>
        </w:tabs>
        <w:ind w:left="5850" w:hanging="360"/>
      </w:pPr>
    </w:lvl>
    <w:lvl w:ilvl="8">
      <w:start w:val="1"/>
      <w:numFmt w:val="lowerRoman"/>
      <w:lvlText w:val="%9."/>
      <w:lvlJc w:val="right"/>
      <w:pPr>
        <w:tabs>
          <w:tab w:val="num" w:pos="0"/>
        </w:tabs>
        <w:ind w:left="6570" w:hanging="180"/>
      </w:p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b/>
        <w:sz w:val="24"/>
      </w:rPr>
    </w:lvl>
    <w:lvl w:ilvl="1">
      <w:start w:val="1"/>
      <w:numFmt w:val="lowerLetter"/>
      <w:lvlText w:val="%2."/>
      <w:lvlJc w:val="left"/>
      <w:pPr>
        <w:tabs>
          <w:tab w:val="num" w:pos="0"/>
        </w:tabs>
        <w:ind w:left="1528" w:hanging="360"/>
      </w:pPr>
    </w:lvl>
    <w:lvl w:ilvl="2">
      <w:start w:val="1"/>
      <w:numFmt w:val="lowerRoman"/>
      <w:lvlText w:val="%3."/>
      <w:lvlJc w:val="right"/>
      <w:pPr>
        <w:tabs>
          <w:tab w:val="num" w:pos="0"/>
        </w:tabs>
        <w:ind w:left="2248" w:hanging="180"/>
      </w:pPr>
    </w:lvl>
    <w:lvl w:ilvl="3">
      <w:start w:val="1"/>
      <w:numFmt w:val="decimal"/>
      <w:lvlText w:val="%4."/>
      <w:lvlJc w:val="left"/>
      <w:pPr>
        <w:tabs>
          <w:tab w:val="num" w:pos="0"/>
        </w:tabs>
        <w:ind w:left="2968" w:hanging="360"/>
      </w:pPr>
    </w:lvl>
    <w:lvl w:ilvl="4">
      <w:start w:val="1"/>
      <w:numFmt w:val="lowerLetter"/>
      <w:lvlText w:val="%5."/>
      <w:lvlJc w:val="left"/>
      <w:pPr>
        <w:tabs>
          <w:tab w:val="num" w:pos="0"/>
        </w:tabs>
        <w:ind w:left="3688" w:hanging="360"/>
      </w:pPr>
    </w:lvl>
    <w:lvl w:ilvl="5">
      <w:start w:val="1"/>
      <w:numFmt w:val="lowerRoman"/>
      <w:lvlText w:val="%6."/>
      <w:lvlJc w:val="right"/>
      <w:pPr>
        <w:tabs>
          <w:tab w:val="num" w:pos="0"/>
        </w:tabs>
        <w:ind w:left="4408" w:hanging="180"/>
      </w:pPr>
    </w:lvl>
    <w:lvl w:ilvl="6">
      <w:start w:val="1"/>
      <w:numFmt w:val="decimal"/>
      <w:lvlText w:val="%7."/>
      <w:lvlJc w:val="left"/>
      <w:pPr>
        <w:tabs>
          <w:tab w:val="num" w:pos="0"/>
        </w:tabs>
        <w:ind w:left="5128" w:hanging="360"/>
      </w:pPr>
    </w:lvl>
    <w:lvl w:ilvl="7">
      <w:start w:val="1"/>
      <w:numFmt w:val="lowerLetter"/>
      <w:lvlText w:val="%8."/>
      <w:lvlJc w:val="left"/>
      <w:pPr>
        <w:tabs>
          <w:tab w:val="num" w:pos="0"/>
        </w:tabs>
        <w:ind w:left="5848" w:hanging="360"/>
      </w:pPr>
    </w:lvl>
    <w:lvl w:ilvl="8">
      <w:start w:val="1"/>
      <w:numFmt w:val="lowerRoman"/>
      <w:lvlText w:val="%9."/>
      <w:lvlJc w:val="right"/>
      <w:pPr>
        <w:tabs>
          <w:tab w:val="num" w:pos="0"/>
        </w:tabs>
        <w:ind w:left="6568" w:hanging="180"/>
      </w:pPr>
    </w:lvl>
  </w:abstractNum>
  <w:abstractNum w:abstractNumId="7" w15:restartNumberingAfterBreak="0">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8" w15:restartNumberingAfterBreak="0">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b/>
        <w:sz w:val="24"/>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b/>
        <w:sz w:val="24"/>
      </w:rPr>
    </w:lvl>
    <w:lvl w:ilvl="1">
      <w:start w:val="1"/>
      <w:numFmt w:val="lowerLetter"/>
      <w:lvlText w:val="%2."/>
      <w:lvlJc w:val="left"/>
      <w:pPr>
        <w:tabs>
          <w:tab w:val="num" w:pos="0"/>
        </w:tabs>
        <w:ind w:left="1408" w:hanging="360"/>
      </w:pPr>
    </w:lvl>
    <w:lvl w:ilvl="2">
      <w:start w:val="1"/>
      <w:numFmt w:val="lowerRoman"/>
      <w:lvlText w:val="%3."/>
      <w:lvlJc w:val="right"/>
      <w:pPr>
        <w:tabs>
          <w:tab w:val="num" w:pos="0"/>
        </w:tabs>
        <w:ind w:left="2128" w:hanging="180"/>
      </w:pPr>
    </w:lvl>
    <w:lvl w:ilvl="3">
      <w:start w:val="1"/>
      <w:numFmt w:val="decimal"/>
      <w:lvlText w:val="%4."/>
      <w:lvlJc w:val="left"/>
      <w:pPr>
        <w:tabs>
          <w:tab w:val="num" w:pos="0"/>
        </w:tabs>
        <w:ind w:left="2848" w:hanging="360"/>
      </w:pPr>
    </w:lvl>
    <w:lvl w:ilvl="4">
      <w:start w:val="1"/>
      <w:numFmt w:val="lowerLetter"/>
      <w:lvlText w:val="%5."/>
      <w:lvlJc w:val="left"/>
      <w:pPr>
        <w:tabs>
          <w:tab w:val="num" w:pos="0"/>
        </w:tabs>
        <w:ind w:left="3568" w:hanging="360"/>
      </w:pPr>
    </w:lvl>
    <w:lvl w:ilvl="5">
      <w:start w:val="1"/>
      <w:numFmt w:val="lowerRoman"/>
      <w:lvlText w:val="%6."/>
      <w:lvlJc w:val="right"/>
      <w:pPr>
        <w:tabs>
          <w:tab w:val="num" w:pos="0"/>
        </w:tabs>
        <w:ind w:left="4288" w:hanging="180"/>
      </w:pPr>
    </w:lvl>
    <w:lvl w:ilvl="6">
      <w:start w:val="1"/>
      <w:numFmt w:val="decimal"/>
      <w:lvlText w:val="%7."/>
      <w:lvlJc w:val="left"/>
      <w:pPr>
        <w:tabs>
          <w:tab w:val="num" w:pos="0"/>
        </w:tabs>
        <w:ind w:left="5008" w:hanging="360"/>
      </w:pPr>
    </w:lvl>
    <w:lvl w:ilvl="7">
      <w:start w:val="1"/>
      <w:numFmt w:val="lowerLetter"/>
      <w:lvlText w:val="%8."/>
      <w:lvlJc w:val="left"/>
      <w:pPr>
        <w:tabs>
          <w:tab w:val="num" w:pos="0"/>
        </w:tabs>
        <w:ind w:left="5728" w:hanging="360"/>
      </w:pPr>
    </w:lvl>
    <w:lvl w:ilvl="8">
      <w:start w:val="1"/>
      <w:numFmt w:val="lowerRoman"/>
      <w:lvlText w:val="%9."/>
      <w:lvlJc w:val="right"/>
      <w:pPr>
        <w:tabs>
          <w:tab w:val="num" w:pos="0"/>
        </w:tabs>
        <w:ind w:left="6448" w:hanging="180"/>
      </w:pPr>
    </w:lvl>
  </w:abstractNum>
  <w:abstractNum w:abstractNumId="10" w15:restartNumberingAfterBreak="0">
    <w:nsid w:val="68D87946"/>
    <w:multiLevelType w:val="hybridMultilevel"/>
    <w:tmpl w:val="AA62116C"/>
    <w:lvl w:ilvl="0" w:tplc="3F8EA4B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02"/>
    <w:rsid w:val="00850CC5"/>
    <w:rsid w:val="00927E02"/>
    <w:rsid w:val="00A921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0E42"/>
  <w15:chartTrackingRefBased/>
  <w15:docId w15:val="{348617CE-96A1-4A23-8DB4-F6855DFF0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CC5"/>
    <w:pPr>
      <w:widowControl w:val="0"/>
      <w:suppressAutoHyphens/>
      <w:spacing w:after="0" w:line="240" w:lineRule="auto"/>
    </w:pPr>
    <w:rPr>
      <w:rFonts w:ascii="Liberation Serif" w:eastAsia="SimSun" w:hAnsi="Liberation Serif" w:cs="Mangal"/>
      <w:kern w:val="1"/>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50CC5"/>
    <w:rPr>
      <w:color w:val="000080"/>
      <w:u w:val="single"/>
    </w:rPr>
  </w:style>
  <w:style w:type="character" w:customStyle="1" w:styleId="rvts0">
    <w:name w:val="rvts0"/>
    <w:rsid w:val="00850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755-17/paran361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4.rada.gov.ua/laws/show/2755-17/paran2502" TargetMode="External"/><Relationship Id="rId12" Type="http://schemas.openxmlformats.org/officeDocument/2006/relationships/hyperlink" Target="http://zakon4.rada.gov.ua/laws/show/2755-17/page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85/96-&#1074;&#1088;" TargetMode="External"/><Relationship Id="rId11" Type="http://schemas.openxmlformats.org/officeDocument/2006/relationships/hyperlink" Target="http://zakon4.rada.gov.ua/laws/show/2755-17/page39" TargetMode="External"/><Relationship Id="rId5" Type="http://schemas.openxmlformats.org/officeDocument/2006/relationships/image" Target="media/image1.png"/><Relationship Id="rId10" Type="http://schemas.openxmlformats.org/officeDocument/2006/relationships/hyperlink" Target="http://zakon4.rada.gov.ua/laws/show/2755-17/paran241" TargetMode="External"/><Relationship Id="rId4" Type="http://schemas.openxmlformats.org/officeDocument/2006/relationships/webSettings" Target="webSettings.xml"/><Relationship Id="rId9" Type="http://schemas.openxmlformats.org/officeDocument/2006/relationships/hyperlink" Target="http://zakon4.rada.gov.ua/laws/show/2755-17/paran715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4566</Words>
  <Characters>26027</Characters>
  <Application>Microsoft Office Word</Application>
  <DocSecurity>0</DocSecurity>
  <Lines>216</Lines>
  <Paragraphs>61</Paragraphs>
  <ScaleCrop>false</ScaleCrop>
  <Company/>
  <LinksUpToDate>false</LinksUpToDate>
  <CharactersWithSpaces>30532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2018-07-26T06:22:00Z</dcterms:created>
  <dcterms:modified xsi:type="dcterms:W3CDTF">2018-07-26T06:23:00Z</dcterms:modified>
</cp:coreProperties>
</file>